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095" w:rsidRPr="00A57080" w:rsidRDefault="00A425E8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A5708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342900</wp:posOffset>
            </wp:positionV>
            <wp:extent cx="693420" cy="1195705"/>
            <wp:effectExtent l="0" t="0" r="0" b="4445"/>
            <wp:wrapNone/>
            <wp:docPr id="11" name="Afbeelding 11" descr="AR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R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7C2D">
        <w:rPr>
          <w:rFonts w:ascii="Arial" w:hAnsi="Arial" w:cs="Arial"/>
          <w:b/>
          <w:sz w:val="36"/>
          <w:szCs w:val="36"/>
        </w:rPr>
        <w:t xml:space="preserve"> </w:t>
      </w:r>
    </w:p>
    <w:p w:rsidR="009F0B7F" w:rsidRPr="00A57080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216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</w:t>
      </w: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</w:p>
    <w:p w:rsidR="009F0B7F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</w:p>
    <w:p w:rsidR="00A17C2D" w:rsidRPr="00A57080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40"/>
          <w:szCs w:val="36"/>
        </w:rPr>
      </w:pPr>
    </w:p>
    <w:p w:rsidR="009F0B7F" w:rsidRPr="00A17C2D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40"/>
          <w:szCs w:val="36"/>
        </w:rPr>
      </w:pPr>
      <w:r w:rsidRPr="00A17C2D">
        <w:rPr>
          <w:rFonts w:ascii="Arial" w:hAnsi="Arial" w:cs="Arial"/>
          <w:b/>
          <w:sz w:val="40"/>
          <w:szCs w:val="36"/>
        </w:rPr>
        <w:t>Vragenlijst</w:t>
      </w:r>
    </w:p>
    <w:p w:rsidR="009F0B7F" w:rsidRPr="00A17C2D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center"/>
        <w:rPr>
          <w:rFonts w:ascii="Arial" w:hAnsi="Arial" w:cs="Arial"/>
          <w:b/>
          <w:sz w:val="40"/>
          <w:szCs w:val="36"/>
        </w:rPr>
      </w:pPr>
      <w:r w:rsidRPr="00A17C2D">
        <w:rPr>
          <w:rFonts w:ascii="Arial" w:hAnsi="Arial" w:cs="Arial"/>
          <w:b/>
          <w:sz w:val="40"/>
          <w:szCs w:val="36"/>
        </w:rPr>
        <w:t>Poliklinische Ziekenhuiszorg</w:t>
      </w: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  <w:szCs w:val="36"/>
        </w:rPr>
      </w:pPr>
    </w:p>
    <w:p w:rsidR="009F0B7F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  <w:r w:rsidRPr="00A17C2D">
        <w:rPr>
          <w:rFonts w:ascii="Arial" w:hAnsi="Arial" w:cs="Arial"/>
          <w:b/>
        </w:rPr>
        <w:t xml:space="preserve">Versie </w:t>
      </w:r>
      <w:r w:rsidR="0084401F" w:rsidRPr="00A17C2D">
        <w:rPr>
          <w:rFonts w:ascii="Arial" w:hAnsi="Arial" w:cs="Arial"/>
          <w:b/>
        </w:rPr>
        <w:t>2</w:t>
      </w:r>
      <w:r w:rsidR="00124B23" w:rsidRPr="00A17C2D">
        <w:rPr>
          <w:rFonts w:ascii="Arial" w:hAnsi="Arial" w:cs="Arial"/>
          <w:b/>
        </w:rPr>
        <w:t>.1</w:t>
      </w:r>
      <w:r w:rsidRPr="00A17C2D">
        <w:rPr>
          <w:rFonts w:ascii="Arial" w:hAnsi="Arial" w:cs="Arial"/>
          <w:b/>
        </w:rPr>
        <w:t xml:space="preserve"> Basisvragenlijst</w:t>
      </w:r>
    </w:p>
    <w:p w:rsidR="00A17C2D" w:rsidRP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</w:p>
    <w:p w:rsidR="009F0B7F" w:rsidRPr="00A17C2D" w:rsidRDefault="009A6F14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  <w:r w:rsidRPr="00A17C2D">
        <w:rPr>
          <w:rFonts w:ascii="Arial" w:hAnsi="Arial" w:cs="Arial"/>
          <w:b/>
        </w:rPr>
        <w:t>Schriftelijke</w:t>
      </w:r>
      <w:r w:rsidR="009F0B7F" w:rsidRPr="00A17C2D">
        <w:rPr>
          <w:rFonts w:ascii="Arial" w:hAnsi="Arial" w:cs="Arial"/>
          <w:b/>
        </w:rPr>
        <w:t xml:space="preserve"> meting</w:t>
      </w: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jc w:val="center"/>
        <w:rPr>
          <w:rFonts w:ascii="Arial" w:hAnsi="Arial" w:cs="Arial"/>
          <w:b/>
          <w:szCs w:val="22"/>
        </w:rPr>
      </w:pPr>
    </w:p>
    <w:p w:rsidR="009F0B7F" w:rsidRPr="00A57080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szCs w:val="22"/>
        </w:rPr>
      </w:pPr>
    </w:p>
    <w:p w:rsidR="005B5095" w:rsidRPr="00A57080" w:rsidRDefault="005B5095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5B5095" w:rsidRPr="00A57080" w:rsidRDefault="005B5095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9F0B7F" w:rsidRDefault="009F0B7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Pr="00A57080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Pr="00A57080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Default="00A17C2D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b/>
          <w:sz w:val="20"/>
        </w:rPr>
      </w:pPr>
    </w:p>
    <w:p w:rsidR="00A17C2D" w:rsidRPr="00A17C2D" w:rsidRDefault="0084401F" w:rsidP="00A17C2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exact"/>
        <w:rPr>
          <w:rFonts w:ascii="Arial" w:hAnsi="Arial" w:cs="Arial"/>
          <w:sz w:val="20"/>
        </w:rPr>
        <w:sectPr w:rsidR="00A17C2D" w:rsidRPr="00A17C2D" w:rsidSect="00A17C2D">
          <w:headerReference w:type="default" r:id="rId13"/>
          <w:footerReference w:type="even" r:id="rId14"/>
          <w:footerReference w:type="default" r:id="rId15"/>
          <w:pgSz w:w="11906" w:h="16838"/>
          <w:pgMar w:top="851" w:right="851" w:bottom="1134" w:left="851" w:header="0" w:footer="567" w:gutter="0"/>
          <w:pgNumType w:start="1"/>
          <w:cols w:space="708"/>
          <w:titlePg/>
          <w:docGrid w:linePitch="360"/>
        </w:sectPr>
      </w:pPr>
      <w:r w:rsidRPr="00A17C2D">
        <w:rPr>
          <w:rFonts w:ascii="Arial" w:hAnsi="Arial" w:cs="Arial"/>
          <w:sz w:val="20"/>
        </w:rPr>
        <w:t>Deze vragenlijst is ontwikkeld door het ARGO Rijksuniversiteit Groningen BV, in samenwerking met Stichting Miletus, Santeon en de NPCF.</w:t>
      </w:r>
    </w:p>
    <w:p w:rsidR="00FC158F" w:rsidRPr="00A17C2D" w:rsidRDefault="00A17C2D" w:rsidP="00096C28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after="120" w:line="280" w:lineRule="exact"/>
        <w:rPr>
          <w:rFonts w:ascii="Arial" w:hAnsi="Arial" w:cs="Arial"/>
          <w:b/>
          <w:i/>
          <w:color w:val="000000"/>
          <w:szCs w:val="22"/>
        </w:rPr>
      </w:pPr>
      <w:r w:rsidRPr="00A17C2D">
        <w:rPr>
          <w:rFonts w:ascii="Arial" w:hAnsi="Arial" w:cs="Arial"/>
          <w:b/>
          <w:i/>
          <w:color w:val="000000"/>
          <w:szCs w:val="22"/>
        </w:rPr>
        <w:lastRenderedPageBreak/>
        <w:t>VERTROUWELIJK</w:t>
      </w:r>
    </w:p>
    <w:p w:rsidR="00A57080" w:rsidRPr="00A17C2D" w:rsidRDefault="00A57080" w:rsidP="00FC158F">
      <w:pPr>
        <w:numPr>
          <w:ilvl w:val="0"/>
          <w:numId w:val="37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Alle informatie behandelen wij strikt vertrouwelijk.</w:t>
      </w:r>
    </w:p>
    <w:p w:rsidR="00A57080" w:rsidRPr="00A17C2D" w:rsidRDefault="00A57080" w:rsidP="00FC158F">
      <w:pPr>
        <w:numPr>
          <w:ilvl w:val="0"/>
          <w:numId w:val="37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Zonder uw toestemming delen wij uw persoonsgegevens met niemand.</w:t>
      </w:r>
    </w:p>
    <w:p w:rsidR="00A57080" w:rsidRPr="00A17C2D" w:rsidRDefault="00A57080" w:rsidP="00FC158F">
      <w:pPr>
        <w:numPr>
          <w:ilvl w:val="0"/>
          <w:numId w:val="37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 xml:space="preserve">Uw behandelaar en uw zorgverzekeraar krijgen geen inzicht in uw persoonlijke antwoorden. </w:t>
      </w:r>
    </w:p>
    <w:p w:rsidR="00A57080" w:rsidRPr="00A17C2D" w:rsidRDefault="00A57080" w:rsidP="00A17C2D">
      <w:pPr>
        <w:numPr>
          <w:ilvl w:val="0"/>
          <w:numId w:val="37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spacing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 xml:space="preserve">We verwerken alle vragenlijsten anoniem. Het is voor het ziekenhuis belangrijk te weten hoe patiënten het verblijf hebben ervaren. Met de resultaten kan het ziekenhuis de kwaliteit van zorg verbeteren. </w:t>
      </w:r>
    </w:p>
    <w:p w:rsidR="00A57080" w:rsidRDefault="00A57080" w:rsidP="00A17C2D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spacing w:line="280" w:lineRule="exact"/>
        <w:rPr>
          <w:rFonts w:ascii="Arial" w:hAnsi="Arial" w:cs="Arial"/>
          <w:color w:val="000000"/>
          <w:sz w:val="20"/>
          <w:szCs w:val="22"/>
        </w:rPr>
      </w:pPr>
    </w:p>
    <w:p w:rsidR="00A17C2D" w:rsidRPr="00A17C2D" w:rsidRDefault="00A17C2D" w:rsidP="00A17C2D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spacing w:line="280" w:lineRule="exact"/>
        <w:rPr>
          <w:rFonts w:ascii="Arial" w:hAnsi="Arial" w:cs="Arial"/>
          <w:color w:val="000000"/>
          <w:sz w:val="20"/>
          <w:szCs w:val="22"/>
        </w:rPr>
      </w:pPr>
    </w:p>
    <w:p w:rsidR="00FC158F" w:rsidRPr="00A17C2D" w:rsidRDefault="00A17C2D" w:rsidP="00096C28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120" w:line="280" w:lineRule="exact"/>
        <w:rPr>
          <w:rFonts w:ascii="Arial" w:hAnsi="Arial" w:cs="Arial"/>
          <w:b/>
          <w:i/>
          <w:color w:val="000000"/>
          <w:szCs w:val="22"/>
        </w:rPr>
      </w:pPr>
      <w:r w:rsidRPr="00A17C2D">
        <w:rPr>
          <w:rFonts w:ascii="Arial" w:hAnsi="Arial" w:cs="Arial"/>
          <w:b/>
          <w:i/>
          <w:color w:val="000000"/>
          <w:szCs w:val="22"/>
        </w:rPr>
        <w:t>VRIJWILLIGE DEELNAME</w:t>
      </w:r>
    </w:p>
    <w:p w:rsidR="00A57080" w:rsidRPr="00A17C2D" w:rsidRDefault="00A57080" w:rsidP="00FC158F">
      <w:pPr>
        <w:numPr>
          <w:ilvl w:val="0"/>
          <w:numId w:val="36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 xml:space="preserve">Wij stellen het bijzonder op prijs als u deze vragenlijst wilt invullen. </w:t>
      </w:r>
    </w:p>
    <w:p w:rsidR="00A57080" w:rsidRPr="00A17C2D" w:rsidRDefault="00A57080" w:rsidP="00FC158F">
      <w:pPr>
        <w:numPr>
          <w:ilvl w:val="0"/>
          <w:numId w:val="36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Deelname aan dit onderzoek is vrijwillig. Het wel of niet meedoen heeft geen enkele invloed op uw eventuele verdere behandeling.</w:t>
      </w:r>
    </w:p>
    <w:p w:rsidR="00A57080" w:rsidRPr="00A17C2D" w:rsidRDefault="00A57080" w:rsidP="00A17C2D">
      <w:pPr>
        <w:numPr>
          <w:ilvl w:val="0"/>
          <w:numId w:val="36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 xml:space="preserve">Als u ervoor kiest om de vragenlijst niet in te vullen, zet u in dit vakje </w:t>
      </w:r>
      <w:r w:rsidRPr="00A17C2D">
        <w:rPr>
          <w:rFonts w:ascii="Arial" w:hAnsi="Arial" w:cs="Arial"/>
          <w:b/>
          <w:color w:val="000000"/>
          <w:sz w:val="22"/>
          <w:szCs w:val="22"/>
        </w:rPr>
        <w:t></w:t>
      </w:r>
      <w:r w:rsidRPr="00A17C2D">
        <w:rPr>
          <w:rFonts w:ascii="Arial" w:hAnsi="Arial" w:cs="Arial"/>
          <w:color w:val="000000"/>
          <w:sz w:val="20"/>
          <w:szCs w:val="22"/>
        </w:rPr>
        <w:t xml:space="preserve"> een kruisje en kunt u de vragenlijst vervolgens terugsturen in bijgesloten antwoordenvelop.</w:t>
      </w:r>
    </w:p>
    <w:p w:rsidR="00A17C2D" w:rsidRPr="00A17C2D" w:rsidRDefault="00A17C2D" w:rsidP="00A17C2D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line="280" w:lineRule="exact"/>
        <w:rPr>
          <w:rFonts w:ascii="Arial" w:hAnsi="Arial" w:cs="Arial"/>
          <w:color w:val="000000"/>
          <w:sz w:val="20"/>
          <w:szCs w:val="22"/>
        </w:rPr>
      </w:pPr>
    </w:p>
    <w:p w:rsidR="00A57080" w:rsidRPr="00A17C2D" w:rsidRDefault="00A57080" w:rsidP="00A17C2D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1800"/>
        </w:tabs>
        <w:spacing w:line="280" w:lineRule="exact"/>
        <w:rPr>
          <w:rFonts w:ascii="Arial" w:hAnsi="Arial" w:cs="Arial"/>
          <w:b/>
          <w:i/>
          <w:color w:val="000000"/>
          <w:sz w:val="20"/>
          <w:szCs w:val="22"/>
        </w:rPr>
      </w:pPr>
    </w:p>
    <w:p w:rsidR="00FC158F" w:rsidRPr="00A17C2D" w:rsidRDefault="00A17C2D" w:rsidP="00096C28">
      <w:pPr>
        <w:keepNext/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0"/>
          <w:tab w:val="left" w:pos="720"/>
          <w:tab w:val="left" w:pos="1880"/>
          <w:tab w:val="left" w:pos="2160"/>
        </w:tabs>
        <w:spacing w:after="120" w:line="280" w:lineRule="exact"/>
        <w:rPr>
          <w:rFonts w:ascii="Arial" w:hAnsi="Arial" w:cs="Arial"/>
          <w:b/>
          <w:i/>
          <w:color w:val="000000"/>
          <w:szCs w:val="22"/>
        </w:rPr>
      </w:pPr>
      <w:r w:rsidRPr="00A17C2D">
        <w:rPr>
          <w:rFonts w:ascii="Arial" w:hAnsi="Arial" w:cs="Arial"/>
          <w:b/>
          <w:i/>
          <w:color w:val="000000"/>
          <w:szCs w:val="22"/>
        </w:rPr>
        <w:t>INSTRUCTIES VOOR HET INVULLEN VAN DEZE VRAGENLIJST</w:t>
      </w:r>
    </w:p>
    <w:p w:rsidR="00A57080" w:rsidRPr="00A17C2D" w:rsidRDefault="00A57080" w:rsidP="00FC158F">
      <w:pPr>
        <w:numPr>
          <w:ilvl w:val="0"/>
          <w:numId w:val="34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 xml:space="preserve">De vragenlijst is persoonsgebonden: het is belangrijk dat de vragen worden ingevuld door de persoon die op de begeleidende brief staat vermeld. </w:t>
      </w:r>
    </w:p>
    <w:p w:rsidR="00A57080" w:rsidRPr="00A17C2D" w:rsidRDefault="00A57080" w:rsidP="00FC158F">
      <w:pPr>
        <w:numPr>
          <w:ilvl w:val="0"/>
          <w:numId w:val="35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Heeft u moeite met het invullen van de vragenlijst en heeft u hulp nodig, dan kunt u dat natuurlijk vragen aan familie of een naaste.</w:t>
      </w:r>
    </w:p>
    <w:p w:rsidR="00A57080" w:rsidRPr="00A17C2D" w:rsidRDefault="00A57080" w:rsidP="00FC158F">
      <w:pPr>
        <w:numPr>
          <w:ilvl w:val="0"/>
          <w:numId w:val="35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sz w:val="20"/>
          <w:szCs w:val="22"/>
        </w:rPr>
      </w:pPr>
      <w:r w:rsidRPr="00A17C2D">
        <w:rPr>
          <w:rFonts w:ascii="Arial" w:hAnsi="Arial" w:cs="Arial"/>
          <w:sz w:val="20"/>
          <w:szCs w:val="22"/>
        </w:rPr>
        <w:t>Om uw antwoorden te kunnen gebruiken, is het belangrijk dat de vragenlijst volledig ingevuld wordt.</w:t>
      </w:r>
    </w:p>
    <w:p w:rsidR="00A57080" w:rsidRPr="00A17C2D" w:rsidRDefault="00A57080" w:rsidP="00FC158F">
      <w:pPr>
        <w:numPr>
          <w:ilvl w:val="0"/>
          <w:numId w:val="35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Over sommige onderdelen van de zorg krijgt u meerdere keren een vraag, steeds voor een andere zorgverlener. Ook al lijken deze vragen soms op elkaar, wilt u deze vragen toch allemaal beantwoorden?</w:t>
      </w:r>
    </w:p>
    <w:p w:rsidR="00A57080" w:rsidRPr="00A17C2D" w:rsidRDefault="00A57080" w:rsidP="00FC158F">
      <w:pPr>
        <w:numPr>
          <w:ilvl w:val="0"/>
          <w:numId w:val="35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 xml:space="preserve">Soms is een vraag niet op u van toepassing. U heeft bijvoorbeeld een onderdeel van de zorg niet meegemaakt. Beantwoord deze vraag dan met ‘niet van toepassing’, ‘weet ik niet’, of de bij deze vraag behorende extra antwoordmogelijkheid. </w:t>
      </w:r>
    </w:p>
    <w:p w:rsidR="00A57080" w:rsidRPr="00A17C2D" w:rsidRDefault="00A57080" w:rsidP="00FC158F">
      <w:pPr>
        <w:numPr>
          <w:ilvl w:val="0"/>
          <w:numId w:val="35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Graag</w:t>
      </w:r>
      <w:r w:rsidRPr="00A17C2D">
        <w:rPr>
          <w:rFonts w:ascii="Arial" w:hAnsi="Arial" w:cs="Arial"/>
          <w:bCs/>
          <w:i/>
          <w:iCs/>
          <w:color w:val="000000"/>
          <w:sz w:val="20"/>
          <w:szCs w:val="22"/>
        </w:rPr>
        <w:t xml:space="preserve"> </w:t>
      </w:r>
      <w:r w:rsidRPr="00A17C2D">
        <w:rPr>
          <w:rFonts w:ascii="Arial" w:hAnsi="Arial" w:cs="Arial"/>
          <w:bCs/>
          <w:iCs/>
          <w:color w:val="000000"/>
          <w:sz w:val="20"/>
          <w:szCs w:val="22"/>
        </w:rPr>
        <w:t>alle</w:t>
      </w:r>
      <w:r w:rsidRPr="00A17C2D">
        <w:rPr>
          <w:rFonts w:ascii="Arial" w:hAnsi="Arial" w:cs="Arial"/>
          <w:color w:val="000000"/>
          <w:sz w:val="20"/>
          <w:szCs w:val="22"/>
        </w:rPr>
        <w:t xml:space="preserve"> vragen beantwoorden door </w:t>
      </w:r>
      <w:r w:rsidRPr="00A17C2D">
        <w:rPr>
          <w:rFonts w:ascii="Arial" w:hAnsi="Arial" w:cs="Arial"/>
          <w:bCs/>
          <w:iCs/>
          <w:color w:val="000000"/>
          <w:sz w:val="20"/>
          <w:szCs w:val="22"/>
        </w:rPr>
        <w:t>het vakje</w:t>
      </w:r>
      <w:r w:rsidRPr="00A17C2D">
        <w:rPr>
          <w:rFonts w:ascii="Arial" w:hAnsi="Arial" w:cs="Arial"/>
          <w:color w:val="000000"/>
          <w:sz w:val="20"/>
          <w:szCs w:val="22"/>
        </w:rPr>
        <w:t xml:space="preserve"> dat links voor het door u gekozen antwoord staat aan te </w:t>
      </w:r>
      <w:r w:rsidR="003054F7" w:rsidRPr="00A17C2D">
        <w:rPr>
          <w:rFonts w:ascii="Arial" w:hAnsi="Arial" w:cs="Arial"/>
          <w:color w:val="000000"/>
          <w:sz w:val="20"/>
          <w:szCs w:val="22"/>
        </w:rPr>
        <w:t>kruisen</w:t>
      </w:r>
      <w:r w:rsidRPr="00A17C2D">
        <w:rPr>
          <w:rFonts w:ascii="Arial" w:hAnsi="Arial" w:cs="Arial"/>
          <w:color w:val="000000"/>
          <w:sz w:val="20"/>
          <w:szCs w:val="22"/>
        </w:rPr>
        <w:t xml:space="preserve">. </w:t>
      </w:r>
    </w:p>
    <w:p w:rsidR="00A57080" w:rsidRPr="00A17C2D" w:rsidRDefault="00A57080" w:rsidP="00FC158F">
      <w:pPr>
        <w:numPr>
          <w:ilvl w:val="0"/>
          <w:numId w:val="35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Soms wordt u gevraagd om enkele vragen in deze vragenlijst over te slaan. In dat geval ziet u een pijltje met een opmerking die u vertelt welke vraag u daarna moet beantwoorden:</w:t>
      </w:r>
    </w:p>
    <w:p w:rsidR="00A57080" w:rsidRPr="00A17C2D" w:rsidRDefault="00A17C2D" w:rsidP="00FC158F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line="280" w:lineRule="exact"/>
        <w:rPr>
          <w:rFonts w:ascii="Arial" w:hAnsi="Arial" w:cs="Arial"/>
          <w:i/>
          <w:color w:val="000000"/>
          <w:sz w:val="20"/>
          <w:szCs w:val="22"/>
        </w:rPr>
      </w:pPr>
      <w:r>
        <w:rPr>
          <w:rFonts w:ascii="Arial" w:hAnsi="Arial" w:cs="Arial"/>
          <w:b/>
          <w:color w:val="000000"/>
          <w:sz w:val="20"/>
          <w:szCs w:val="22"/>
        </w:rPr>
        <w:t xml:space="preserve"> </w:t>
      </w:r>
      <w:r w:rsidR="00A57080" w:rsidRPr="00A17C2D">
        <w:rPr>
          <w:rFonts w:ascii="Arial" w:hAnsi="Arial" w:cs="Arial"/>
          <w:b/>
          <w:color w:val="000000"/>
          <w:sz w:val="20"/>
          <w:szCs w:val="22"/>
        </w:rPr>
        <w:tab/>
      </w:r>
      <w:r w:rsidRPr="008426B0">
        <w:rPr>
          <w:rFonts w:ascii="Arial" w:hAnsi="Arial" w:cs="Arial"/>
          <w:color w:val="000000"/>
          <w:sz w:val="22"/>
          <w:szCs w:val="22"/>
        </w:rPr>
        <w:sym w:font="Wingdings" w:char="F071"/>
      </w:r>
      <w:r w:rsidR="00A57080" w:rsidRPr="00A17C2D">
        <w:rPr>
          <w:rFonts w:ascii="Arial" w:hAnsi="Arial" w:cs="Arial"/>
          <w:color w:val="000000"/>
          <w:sz w:val="20"/>
          <w:szCs w:val="22"/>
        </w:rPr>
        <w:t xml:space="preserve"> Nee</w:t>
      </w:r>
      <w:r w:rsidR="00A57080" w:rsidRPr="00A17C2D">
        <w:rPr>
          <w:rFonts w:ascii="Arial" w:hAnsi="Arial" w:cs="Arial"/>
          <w:i/>
          <w:color w:val="000000"/>
          <w:sz w:val="20"/>
          <w:szCs w:val="22"/>
        </w:rPr>
        <w:t xml:space="preserve"> </w:t>
      </w:r>
      <w:r w:rsidR="00A57080" w:rsidRPr="00A17C2D">
        <w:rPr>
          <w:rFonts w:ascii="Arial" w:hAnsi="Arial" w:cs="Arial"/>
          <w:color w:val="000000"/>
          <w:sz w:val="20"/>
          <w:szCs w:val="22"/>
        </w:rPr>
        <w:sym w:font="Wingdings" w:char="F0E0"/>
      </w:r>
      <w:r w:rsidR="00A57080" w:rsidRPr="00A17C2D">
        <w:rPr>
          <w:rFonts w:ascii="Arial" w:hAnsi="Arial" w:cs="Arial"/>
          <w:color w:val="000000"/>
          <w:sz w:val="20"/>
          <w:szCs w:val="22"/>
        </w:rPr>
        <w:t xml:space="preserve"> </w:t>
      </w:r>
      <w:r w:rsidR="00A57080" w:rsidRPr="00A17C2D">
        <w:rPr>
          <w:rFonts w:ascii="Arial" w:hAnsi="Arial" w:cs="Arial"/>
          <w:i/>
          <w:color w:val="000000"/>
          <w:sz w:val="20"/>
          <w:szCs w:val="22"/>
        </w:rPr>
        <w:t>ga naar vraag …</w:t>
      </w:r>
    </w:p>
    <w:p w:rsidR="00A57080" w:rsidRPr="00A17C2D" w:rsidRDefault="00A57080" w:rsidP="00FC158F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i/>
          <w:color w:val="000000"/>
          <w:sz w:val="20"/>
          <w:szCs w:val="22"/>
        </w:rPr>
      </w:pPr>
      <w:r w:rsidRPr="00A17C2D">
        <w:rPr>
          <w:rFonts w:ascii="Arial" w:eastAsia="Arial Unicode MS" w:hAnsi="Arial" w:cs="Arial"/>
          <w:color w:val="000000"/>
          <w:sz w:val="20"/>
          <w:szCs w:val="22"/>
        </w:rPr>
        <w:tab/>
      </w:r>
      <w:r w:rsidR="00A17C2D" w:rsidRPr="008426B0">
        <w:rPr>
          <w:rFonts w:ascii="Arial" w:hAnsi="Arial" w:cs="Arial"/>
          <w:color w:val="000000"/>
          <w:sz w:val="22"/>
          <w:szCs w:val="22"/>
        </w:rPr>
        <w:sym w:font="Wingdings" w:char="F071"/>
      </w:r>
      <w:r w:rsidRPr="00A17C2D">
        <w:rPr>
          <w:rFonts w:ascii="Arial" w:eastAsia="Arial Unicode MS" w:hAnsi="Arial" w:cs="Arial"/>
          <w:color w:val="000000"/>
          <w:sz w:val="20"/>
          <w:szCs w:val="22"/>
        </w:rPr>
        <w:t xml:space="preserve"> </w:t>
      </w:r>
      <w:r w:rsidRPr="00A17C2D">
        <w:rPr>
          <w:rFonts w:ascii="Arial" w:hAnsi="Arial" w:cs="Arial"/>
          <w:color w:val="000000"/>
          <w:sz w:val="20"/>
          <w:szCs w:val="22"/>
        </w:rPr>
        <w:t>Ja</w:t>
      </w:r>
    </w:p>
    <w:p w:rsidR="00A57080" w:rsidRPr="00A17C2D" w:rsidRDefault="00A57080" w:rsidP="00FC158F">
      <w:pPr>
        <w:numPr>
          <w:ilvl w:val="0"/>
          <w:numId w:val="35"/>
        </w:num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after="120" w:line="280" w:lineRule="exact"/>
        <w:rPr>
          <w:rFonts w:ascii="Arial" w:hAnsi="Arial" w:cs="Arial"/>
          <w:color w:val="000000"/>
          <w:sz w:val="20"/>
          <w:szCs w:val="22"/>
        </w:rPr>
      </w:pPr>
      <w:r w:rsidRPr="00A17C2D">
        <w:rPr>
          <w:rFonts w:ascii="Arial" w:hAnsi="Arial" w:cs="Arial"/>
          <w:color w:val="000000"/>
          <w:sz w:val="20"/>
          <w:szCs w:val="22"/>
        </w:rPr>
        <w:t>Heeft u een antwoord ingevuld, maar wilt u dat nog veranderen? Laat dan het verkeerd ingevulde hokje staan en maak het goed ingevulde hokje helemaal zwart, op de volgende manier:</w:t>
      </w:r>
    </w:p>
    <w:p w:rsidR="00A57080" w:rsidRPr="00A17C2D" w:rsidRDefault="00A425E8" w:rsidP="00A17C2D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line="280" w:lineRule="exact"/>
        <w:rPr>
          <w:rFonts w:ascii="Arial" w:hAnsi="Arial" w:cs="Arial"/>
          <w:i/>
          <w:color w:val="000000"/>
          <w:sz w:val="20"/>
          <w:szCs w:val="22"/>
        </w:rPr>
      </w:pPr>
      <w:r w:rsidRPr="00A17C2D">
        <w:rPr>
          <w:rFonts w:ascii="Arial" w:eastAsia="Arial Unicode MS" w:hAnsi="Arial" w:cs="Arial"/>
          <w:noProof/>
          <w:color w:val="000000"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588010</wp:posOffset>
                </wp:positionH>
                <wp:positionV relativeFrom="paragraph">
                  <wp:posOffset>48895</wp:posOffset>
                </wp:positionV>
                <wp:extent cx="90805" cy="90805"/>
                <wp:effectExtent l="13970" t="8255" r="9525" b="571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AA9F0" id="Rectangle 12" o:spid="_x0000_s1026" style="position:absolute;margin-left:46.3pt;margin-top:3.85pt;width:7.1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" fillcolor="black"/>
            </w:pict>
          </mc:Fallback>
        </mc:AlternateContent>
      </w:r>
      <w:r w:rsidR="00A57080" w:rsidRPr="00A17C2D">
        <w:rPr>
          <w:rFonts w:ascii="Arial" w:hAnsi="Arial" w:cs="Arial"/>
          <w:b/>
          <w:color w:val="000000"/>
          <w:sz w:val="20"/>
          <w:szCs w:val="22"/>
        </w:rPr>
        <w:tab/>
      </w:r>
      <w:r w:rsidR="00A57080" w:rsidRPr="008426B0">
        <w:rPr>
          <w:rFonts w:ascii="Arial" w:hAnsi="Arial" w:cs="Arial"/>
          <w:color w:val="000000"/>
          <w:szCs w:val="22"/>
        </w:rPr>
        <w:t></w:t>
      </w:r>
      <w:r w:rsidR="00A57080" w:rsidRPr="00A17C2D">
        <w:rPr>
          <w:rFonts w:ascii="Arial" w:hAnsi="Arial" w:cs="Arial"/>
          <w:color w:val="000000"/>
          <w:sz w:val="20"/>
          <w:szCs w:val="22"/>
        </w:rPr>
        <w:t xml:space="preserve"> Nee</w:t>
      </w:r>
    </w:p>
    <w:p w:rsidR="00A57080" w:rsidRPr="00A17C2D" w:rsidRDefault="00A57080" w:rsidP="00A17C2D">
      <w:pPr>
        <w:pBdr>
          <w:top w:val="single" w:sz="4" w:space="5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900"/>
          <w:tab w:val="left" w:pos="1440"/>
        </w:tabs>
        <w:spacing w:line="280" w:lineRule="exact"/>
        <w:rPr>
          <w:rFonts w:ascii="Arial" w:hAnsi="Arial" w:cs="Arial"/>
          <w:i/>
          <w:color w:val="000000"/>
          <w:sz w:val="20"/>
          <w:szCs w:val="22"/>
        </w:rPr>
      </w:pPr>
      <w:r w:rsidRPr="00A17C2D">
        <w:rPr>
          <w:rFonts w:ascii="Arial" w:eastAsia="Arial Unicode MS" w:hAnsi="Arial" w:cs="Arial"/>
          <w:color w:val="000000"/>
          <w:sz w:val="20"/>
          <w:szCs w:val="22"/>
        </w:rPr>
        <w:tab/>
      </w:r>
      <w:r w:rsidR="00A17C2D" w:rsidRPr="008426B0">
        <w:rPr>
          <w:rFonts w:ascii="Arial" w:hAnsi="Arial" w:cs="Arial"/>
          <w:color w:val="000000"/>
          <w:sz w:val="22"/>
          <w:szCs w:val="22"/>
        </w:rPr>
        <w:sym w:font="Wingdings" w:char="F071"/>
      </w:r>
      <w:r w:rsidRPr="00A17C2D">
        <w:rPr>
          <w:rFonts w:ascii="Arial" w:eastAsia="Arial Unicode MS" w:hAnsi="Arial" w:cs="Arial"/>
          <w:color w:val="000000"/>
          <w:sz w:val="20"/>
          <w:szCs w:val="22"/>
        </w:rPr>
        <w:t xml:space="preserve"> Ja</w:t>
      </w:r>
    </w:p>
    <w:p w:rsidR="00A40722" w:rsidRDefault="00A40722" w:rsidP="00A17C2D">
      <w:pPr>
        <w:tabs>
          <w:tab w:val="left" w:pos="900"/>
          <w:tab w:val="left" w:pos="1440"/>
        </w:tabs>
        <w:spacing w:line="280" w:lineRule="exact"/>
        <w:jc w:val="right"/>
        <w:rPr>
          <w:rFonts w:ascii="Arial" w:hAnsi="Arial" w:cs="Arial"/>
          <w:b/>
          <w:sz w:val="22"/>
          <w:szCs w:val="22"/>
        </w:rPr>
      </w:pPr>
    </w:p>
    <w:p w:rsidR="00A17C2D" w:rsidRDefault="00A17C2D" w:rsidP="00A17C2D">
      <w:pPr>
        <w:tabs>
          <w:tab w:val="left" w:pos="900"/>
          <w:tab w:val="left" w:pos="1440"/>
        </w:tabs>
        <w:spacing w:line="280" w:lineRule="exact"/>
        <w:jc w:val="center"/>
        <w:rPr>
          <w:rFonts w:ascii="Arial" w:hAnsi="Arial" w:cs="Arial"/>
          <w:b/>
          <w:sz w:val="26"/>
          <w:szCs w:val="22"/>
        </w:rPr>
      </w:pPr>
    </w:p>
    <w:p w:rsidR="00A17C2D" w:rsidRDefault="00A17C2D" w:rsidP="00A17C2D">
      <w:pPr>
        <w:tabs>
          <w:tab w:val="left" w:pos="900"/>
          <w:tab w:val="left" w:pos="1440"/>
        </w:tabs>
        <w:spacing w:line="280" w:lineRule="exact"/>
        <w:jc w:val="center"/>
        <w:rPr>
          <w:rFonts w:ascii="Arial" w:hAnsi="Arial" w:cs="Arial"/>
          <w:b/>
          <w:sz w:val="26"/>
          <w:szCs w:val="22"/>
        </w:rPr>
      </w:pPr>
    </w:p>
    <w:p w:rsidR="00A57080" w:rsidRPr="00A17C2D" w:rsidRDefault="00A57080" w:rsidP="00A17C2D">
      <w:pPr>
        <w:tabs>
          <w:tab w:val="left" w:pos="900"/>
          <w:tab w:val="left" w:pos="1440"/>
        </w:tabs>
        <w:spacing w:line="280" w:lineRule="exact"/>
        <w:jc w:val="center"/>
        <w:rPr>
          <w:rFonts w:ascii="Arial" w:hAnsi="Arial" w:cs="Arial"/>
          <w:b/>
          <w:sz w:val="26"/>
          <w:szCs w:val="22"/>
        </w:rPr>
        <w:sectPr w:rsidR="00A57080" w:rsidRPr="00A17C2D" w:rsidSect="003E4C32">
          <w:footerReference w:type="first" r:id="rId16"/>
          <w:pgSz w:w="11906" w:h="16838"/>
          <w:pgMar w:top="851" w:right="851" w:bottom="1134" w:left="851" w:header="0" w:footer="567" w:gutter="0"/>
          <w:cols w:space="708"/>
          <w:titlePg/>
          <w:docGrid w:linePitch="360"/>
        </w:sectPr>
      </w:pPr>
      <w:r w:rsidRPr="00A17C2D">
        <w:rPr>
          <w:rFonts w:ascii="Arial" w:hAnsi="Arial" w:cs="Arial"/>
          <w:b/>
          <w:sz w:val="26"/>
          <w:szCs w:val="22"/>
        </w:rPr>
        <w:t>Hartelijk dank voor uw medewerking!</w:t>
      </w:r>
    </w:p>
    <w:p w:rsidR="009F0B7F" w:rsidRPr="00A17C2D" w:rsidRDefault="00A40722" w:rsidP="00A17C2D">
      <w:pPr>
        <w:spacing w:line="280" w:lineRule="exact"/>
        <w:outlineLvl w:val="0"/>
        <w:rPr>
          <w:rFonts w:ascii="Arial" w:hAnsi="Arial" w:cs="Arial"/>
          <w:b/>
          <w:i/>
        </w:rPr>
      </w:pPr>
      <w:r w:rsidRPr="00A17C2D">
        <w:rPr>
          <w:rFonts w:ascii="Arial" w:hAnsi="Arial" w:cs="Arial"/>
          <w:b/>
          <w:i/>
        </w:rPr>
        <w:lastRenderedPageBreak/>
        <w:t>INTRODUCTIE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  <w:u w:val="single"/>
        </w:rPr>
      </w:pPr>
    </w:p>
    <w:p w:rsidR="00D70542" w:rsidRPr="00A57080" w:rsidRDefault="0084401F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Deze vragenlijst gaat over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Pr="00A57080">
        <w:rPr>
          <w:rFonts w:ascii="Arial" w:hAnsi="Arial" w:cs="Arial"/>
          <w:sz w:val="20"/>
        </w:rPr>
        <w:t xml:space="preserve"> aan</w:t>
      </w:r>
      <w:r w:rsidR="00A40722">
        <w:rPr>
          <w:rFonts w:ascii="Arial" w:hAnsi="Arial" w:cs="Arial"/>
          <w:sz w:val="20"/>
        </w:rPr>
        <w:t xml:space="preserve"> de polikliniek</w:t>
      </w:r>
      <w:r w:rsidRPr="00A57080">
        <w:rPr>
          <w:rFonts w:ascii="Arial" w:hAnsi="Arial" w:cs="Arial"/>
          <w:sz w:val="20"/>
        </w:rPr>
        <w:t xml:space="preserve"> in</w:t>
      </w:r>
      <w:r w:rsidR="00A40722">
        <w:rPr>
          <w:rFonts w:ascii="Arial" w:hAnsi="Arial" w:cs="Arial"/>
          <w:sz w:val="20"/>
        </w:rPr>
        <w:t xml:space="preserve"> het ziekenhuis</w:t>
      </w:r>
      <w:r w:rsidRPr="00A57080">
        <w:rPr>
          <w:rFonts w:ascii="Arial" w:hAnsi="Arial" w:cs="Arial"/>
          <w:sz w:val="20"/>
        </w:rPr>
        <w:t>. Betrek bij uw antwoorden geen andere bezoeken aan poliklinieken in dit ziekenhuis of polikliniekbezoeken in een ander ziekenhuis.</w:t>
      </w:r>
    </w:p>
    <w:p w:rsidR="00D70542" w:rsidRPr="00A57080" w:rsidRDefault="00D70542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 </w:t>
      </w:r>
    </w:p>
    <w:p w:rsidR="00D70542" w:rsidRPr="00A57080" w:rsidRDefault="00D70542" w:rsidP="00A17C2D">
      <w:pPr>
        <w:numPr>
          <w:ilvl w:val="0"/>
          <w:numId w:val="25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Heeft u in de afgelopen 6</w:t>
      </w:r>
      <w:r w:rsidR="00A17C2D">
        <w:rPr>
          <w:rFonts w:ascii="Arial" w:hAnsi="Arial" w:cs="Arial"/>
          <w:b/>
          <w:sz w:val="20"/>
        </w:rPr>
        <w:t xml:space="preserve"> </w:t>
      </w:r>
      <w:r w:rsidRPr="00A57080">
        <w:rPr>
          <w:rFonts w:ascii="Arial" w:hAnsi="Arial" w:cs="Arial"/>
          <w:b/>
          <w:sz w:val="20"/>
        </w:rPr>
        <w:t>maanden een bezoek gebracht aan de</w:t>
      </w:r>
      <w:r w:rsidR="00A40722">
        <w:rPr>
          <w:rFonts w:ascii="Arial" w:hAnsi="Arial" w:cs="Arial"/>
          <w:b/>
          <w:sz w:val="20"/>
        </w:rPr>
        <w:t xml:space="preserve"> polikliniek</w:t>
      </w:r>
      <w:r w:rsidRPr="00A57080">
        <w:rPr>
          <w:rFonts w:ascii="Arial" w:hAnsi="Arial" w:cs="Arial"/>
          <w:b/>
          <w:sz w:val="20"/>
        </w:rPr>
        <w:t xml:space="preserve"> in</w:t>
      </w:r>
      <w:r w:rsidR="00A40722">
        <w:rPr>
          <w:rFonts w:ascii="Arial" w:hAnsi="Arial" w:cs="Arial"/>
          <w:b/>
          <w:sz w:val="20"/>
        </w:rPr>
        <w:t xml:space="preserve"> het ziekenhuis?</w:t>
      </w:r>
      <w:r w:rsidRPr="00A57080">
        <w:rPr>
          <w:rFonts w:ascii="Arial" w:hAnsi="Arial" w:cs="Arial"/>
          <w:b/>
          <w:sz w:val="20"/>
        </w:rPr>
        <w:t xml:space="preserve"> </w:t>
      </w:r>
    </w:p>
    <w:p w:rsidR="00D70542" w:rsidRPr="00A17C2D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b/>
          <w:i/>
          <w:sz w:val="20"/>
        </w:rPr>
      </w:pPr>
      <w:r w:rsidRPr="00A57080">
        <w:rPr>
          <w:rFonts w:ascii="Arial" w:hAnsi="Arial" w:cs="Arial"/>
          <w:sz w:val="20"/>
        </w:rPr>
        <w:t xml:space="preserve">Nee </w:t>
      </w:r>
      <w:r w:rsidRPr="00A17C2D">
        <w:rPr>
          <w:rFonts w:ascii="Arial" w:hAnsi="Arial" w:cs="Arial"/>
          <w:b/>
          <w:sz w:val="20"/>
        </w:rPr>
        <w:sym w:font="Wingdings" w:char="F0E0"/>
      </w:r>
      <w:r w:rsidRPr="00A17C2D">
        <w:rPr>
          <w:rFonts w:ascii="Arial" w:hAnsi="Arial" w:cs="Arial"/>
          <w:b/>
          <w:sz w:val="20"/>
        </w:rPr>
        <w:t xml:space="preserve"> </w:t>
      </w:r>
      <w:r w:rsidRPr="00A17C2D">
        <w:rPr>
          <w:rFonts w:ascii="Arial" w:hAnsi="Arial" w:cs="Arial"/>
          <w:b/>
          <w:i/>
          <w:sz w:val="20"/>
        </w:rPr>
        <w:t>Deze vragenlijst is niet op u van toepassing.</w:t>
      </w:r>
      <w:r w:rsidR="00A17C2D" w:rsidRPr="00A17C2D">
        <w:rPr>
          <w:rFonts w:ascii="Arial" w:hAnsi="Arial" w:cs="Arial"/>
          <w:b/>
          <w:i/>
          <w:sz w:val="20"/>
        </w:rPr>
        <w:t xml:space="preserve"> </w:t>
      </w:r>
      <w:r w:rsidRPr="00A17C2D">
        <w:rPr>
          <w:rFonts w:ascii="Arial" w:hAnsi="Arial" w:cs="Arial"/>
          <w:b/>
          <w:i/>
          <w:sz w:val="20"/>
        </w:rPr>
        <w:t>Wilt u zo vriendelijk zijn de lijst terug te sturen in de bijgevoegde antwoordenvelop? (postzegel is niet nodig)</w:t>
      </w:r>
    </w:p>
    <w:p w:rsidR="00D70542" w:rsidRPr="00A57080" w:rsidRDefault="00D70542" w:rsidP="00A17C2D">
      <w:pPr>
        <w:numPr>
          <w:ilvl w:val="0"/>
          <w:numId w:val="21"/>
        </w:numPr>
        <w:tabs>
          <w:tab w:val="clear" w:pos="397"/>
          <w:tab w:val="num" w:pos="757"/>
        </w:tabs>
        <w:spacing w:line="280" w:lineRule="exact"/>
        <w:ind w:left="75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D70542" w:rsidRPr="00A57080" w:rsidRDefault="00D70542" w:rsidP="00A17C2D">
      <w:pPr>
        <w:pBdr>
          <w:bottom w:val="single" w:sz="4" w:space="1" w:color="auto"/>
        </w:pBdr>
        <w:spacing w:line="280" w:lineRule="exact"/>
        <w:rPr>
          <w:rFonts w:ascii="Arial" w:hAnsi="Arial" w:cs="Arial"/>
          <w:sz w:val="20"/>
        </w:rPr>
      </w:pPr>
    </w:p>
    <w:p w:rsidR="00D70542" w:rsidRPr="00A57080" w:rsidRDefault="00D70542" w:rsidP="00A17C2D">
      <w:pPr>
        <w:spacing w:line="280" w:lineRule="exact"/>
        <w:rPr>
          <w:rFonts w:ascii="Arial" w:hAnsi="Arial" w:cs="Arial"/>
          <w:sz w:val="20"/>
        </w:rPr>
      </w:pPr>
    </w:p>
    <w:p w:rsidR="00D70542" w:rsidRPr="00A17C2D" w:rsidRDefault="00D70542" w:rsidP="00A17C2D">
      <w:pPr>
        <w:spacing w:line="280" w:lineRule="exact"/>
        <w:outlineLvl w:val="0"/>
        <w:rPr>
          <w:rFonts w:ascii="Arial" w:hAnsi="Arial" w:cs="Arial"/>
          <w:b/>
          <w:i/>
        </w:rPr>
      </w:pPr>
      <w:r w:rsidRPr="00A17C2D">
        <w:rPr>
          <w:rFonts w:ascii="Arial" w:hAnsi="Arial" w:cs="Arial"/>
          <w:b/>
          <w:i/>
        </w:rPr>
        <w:t>ALGEMENE VRAAG</w:t>
      </w:r>
    </w:p>
    <w:p w:rsidR="009F0B7F" w:rsidRPr="00A57080" w:rsidRDefault="009F0B7F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9F0B7F" w:rsidRPr="00A57080" w:rsidRDefault="00A01027" w:rsidP="00A17C2D">
      <w:pPr>
        <w:spacing w:line="280" w:lineRule="exact"/>
        <w:outlineLvl w:val="0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De volgende vra</w:t>
      </w:r>
      <w:r w:rsidR="00D70542" w:rsidRPr="00A57080">
        <w:rPr>
          <w:rFonts w:ascii="Arial" w:hAnsi="Arial" w:cs="Arial"/>
          <w:sz w:val="20"/>
        </w:rPr>
        <w:t>ag</w:t>
      </w:r>
      <w:r w:rsidRPr="00A57080">
        <w:rPr>
          <w:rFonts w:ascii="Arial" w:hAnsi="Arial" w:cs="Arial"/>
          <w:sz w:val="20"/>
        </w:rPr>
        <w:t xml:space="preserve"> gaa</w:t>
      </w:r>
      <w:r w:rsidR="00D70542" w:rsidRPr="00A57080">
        <w:rPr>
          <w:rFonts w:ascii="Arial" w:hAnsi="Arial" w:cs="Arial"/>
          <w:sz w:val="20"/>
        </w:rPr>
        <w:t>t</w:t>
      </w:r>
      <w:r w:rsidRPr="00A57080">
        <w:rPr>
          <w:rFonts w:ascii="Arial" w:hAnsi="Arial" w:cs="Arial"/>
          <w:sz w:val="20"/>
        </w:rPr>
        <w:t xml:space="preserve"> over uw bezoek aan de polikliniek </w:t>
      </w:r>
      <w:r w:rsidRPr="00A57080">
        <w:rPr>
          <w:rFonts w:ascii="Arial" w:hAnsi="Arial" w:cs="Arial"/>
          <w:sz w:val="20"/>
          <w:u w:val="single"/>
        </w:rPr>
        <w:t>in het algemeen</w:t>
      </w:r>
      <w:r w:rsidRPr="00A57080">
        <w:rPr>
          <w:rFonts w:ascii="Arial" w:hAnsi="Arial" w:cs="Arial"/>
          <w:sz w:val="20"/>
        </w:rPr>
        <w:t xml:space="preserve">. 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806913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i/>
          <w:sz w:val="20"/>
        </w:rPr>
      </w:pPr>
      <w:r w:rsidRPr="00A57080">
        <w:rPr>
          <w:rFonts w:ascii="Arial" w:hAnsi="Arial" w:cs="Arial"/>
          <w:b/>
          <w:sz w:val="20"/>
        </w:rPr>
        <w:t xml:space="preserve">Wat was de reden van </w:t>
      </w:r>
      <w:r w:rsidR="0094159E" w:rsidRPr="00A57080">
        <w:rPr>
          <w:rFonts w:ascii="Arial" w:hAnsi="Arial" w:cs="Arial"/>
          <w:b/>
          <w:sz w:val="20"/>
        </w:rPr>
        <w:t xml:space="preserve">uw meest recente </w:t>
      </w:r>
      <w:r w:rsidRPr="00A57080">
        <w:rPr>
          <w:rFonts w:ascii="Arial" w:hAnsi="Arial" w:cs="Arial"/>
          <w:b/>
          <w:sz w:val="20"/>
        </w:rPr>
        <w:t xml:space="preserve">bezoek aan </w:t>
      </w:r>
      <w:r w:rsidR="00D70542" w:rsidRPr="00A57080">
        <w:rPr>
          <w:rFonts w:ascii="Arial" w:hAnsi="Arial" w:cs="Arial"/>
          <w:b/>
          <w:sz w:val="20"/>
        </w:rPr>
        <w:t xml:space="preserve">de </w:t>
      </w:r>
      <w:r w:rsidR="00806913" w:rsidRPr="00806913">
        <w:rPr>
          <w:rFonts w:ascii="Arial" w:hAnsi="Arial" w:cs="Arial"/>
          <w:b/>
          <w:sz w:val="20"/>
        </w:rPr>
        <w:t>polikliniek</w:t>
      </w:r>
      <w:r w:rsidR="00D70542" w:rsidRPr="00A57080">
        <w:rPr>
          <w:rFonts w:ascii="Arial" w:hAnsi="Arial" w:cs="Arial"/>
          <w:b/>
          <w:sz w:val="20"/>
        </w:rPr>
        <w:t xml:space="preserve">? </w:t>
      </w:r>
      <w:r w:rsidR="00D70542" w:rsidRPr="005D6715">
        <w:rPr>
          <w:rFonts w:ascii="Arial" w:hAnsi="Arial" w:cs="Arial"/>
          <w:i/>
          <w:sz w:val="20"/>
        </w:rPr>
        <w:t>(</w:t>
      </w:r>
      <w:r w:rsidR="005D6715" w:rsidRPr="005D6715">
        <w:rPr>
          <w:rFonts w:ascii="Arial" w:hAnsi="Arial" w:cs="Arial"/>
          <w:i/>
          <w:sz w:val="20"/>
        </w:rPr>
        <w:t>m</w:t>
      </w:r>
      <w:r w:rsidR="00D70542" w:rsidRPr="00806913">
        <w:rPr>
          <w:rFonts w:ascii="Arial" w:hAnsi="Arial" w:cs="Arial"/>
          <w:i/>
          <w:sz w:val="20"/>
        </w:rPr>
        <w:t>eerdere antwoorden mogelijk)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Diagnostiek (</w:t>
      </w:r>
      <w:r w:rsidR="00397549" w:rsidRPr="00A57080">
        <w:rPr>
          <w:rFonts w:ascii="Arial" w:hAnsi="Arial" w:cs="Arial"/>
          <w:sz w:val="20"/>
        </w:rPr>
        <w:t>onderzoek om diagnose vast te stellen</w:t>
      </w:r>
      <w:r w:rsidRPr="00A57080">
        <w:rPr>
          <w:rFonts w:ascii="Arial" w:hAnsi="Arial" w:cs="Arial"/>
          <w:sz w:val="20"/>
        </w:rPr>
        <w:t xml:space="preserve">)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Controleafspraak/vervolgafspraak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Behandeling/kleine ingreep </w:t>
      </w:r>
    </w:p>
    <w:p w:rsidR="00D70542" w:rsidRPr="00806913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Anders</w:t>
      </w:r>
      <w:r w:rsidR="00806913">
        <w:rPr>
          <w:rFonts w:ascii="Arial" w:hAnsi="Arial" w:cs="Arial"/>
          <w:sz w:val="20"/>
        </w:rPr>
        <w:t>, namelijk:</w:t>
      </w:r>
    </w:p>
    <w:p w:rsidR="00D70542" w:rsidRPr="00806913" w:rsidRDefault="00D70542" w:rsidP="00A17C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280" w:lineRule="exact"/>
        <w:ind w:left="709" w:right="67"/>
        <w:rPr>
          <w:rFonts w:ascii="Arial" w:hAnsi="Arial" w:cs="Arial"/>
          <w:sz w:val="20"/>
        </w:rPr>
      </w:pPr>
    </w:p>
    <w:p w:rsidR="00D70542" w:rsidRPr="00A17C2D" w:rsidRDefault="00806913" w:rsidP="00A17C2D">
      <w:pPr>
        <w:tabs>
          <w:tab w:val="left" w:pos="709"/>
        </w:tabs>
        <w:spacing w:line="280" w:lineRule="exact"/>
        <w:ind w:left="709" w:right="67"/>
        <w:rPr>
          <w:rFonts w:ascii="Arial" w:hAnsi="Arial" w:cs="Arial"/>
          <w:i/>
        </w:rPr>
      </w:pPr>
      <w:r w:rsidRPr="00A17C2D">
        <w:rPr>
          <w:rFonts w:ascii="Arial" w:hAnsi="Arial" w:cs="Arial"/>
          <w:i/>
        </w:rPr>
        <w:t>(a.u.b. in blokletters)</w:t>
      </w:r>
    </w:p>
    <w:p w:rsidR="00806913" w:rsidRDefault="00806913" w:rsidP="00A17C2D">
      <w:pPr>
        <w:pBdr>
          <w:bottom w:val="single" w:sz="4" w:space="1" w:color="auto"/>
        </w:pBdr>
        <w:tabs>
          <w:tab w:val="left" w:pos="709"/>
        </w:tabs>
        <w:spacing w:line="280" w:lineRule="exact"/>
        <w:ind w:right="67"/>
        <w:rPr>
          <w:rFonts w:ascii="Arial" w:hAnsi="Arial" w:cs="Arial"/>
          <w:sz w:val="20"/>
        </w:rPr>
      </w:pPr>
    </w:p>
    <w:p w:rsidR="00806913" w:rsidRPr="00806913" w:rsidRDefault="00806913" w:rsidP="00A17C2D">
      <w:pPr>
        <w:tabs>
          <w:tab w:val="left" w:pos="709"/>
        </w:tabs>
        <w:spacing w:line="280" w:lineRule="exact"/>
        <w:ind w:right="67"/>
        <w:rPr>
          <w:rFonts w:ascii="Arial" w:hAnsi="Arial" w:cs="Arial"/>
          <w:sz w:val="20"/>
        </w:rPr>
      </w:pPr>
    </w:p>
    <w:p w:rsidR="009F0B7F" w:rsidRPr="00A17C2D" w:rsidRDefault="009F0B7F" w:rsidP="00A17C2D">
      <w:pPr>
        <w:tabs>
          <w:tab w:val="left" w:pos="360"/>
        </w:tabs>
        <w:spacing w:line="280" w:lineRule="exact"/>
        <w:ind w:right="67"/>
        <w:rPr>
          <w:rFonts w:ascii="Arial" w:hAnsi="Arial" w:cs="Arial"/>
          <w:b/>
          <w:i/>
        </w:rPr>
      </w:pPr>
      <w:r w:rsidRPr="00A17C2D">
        <w:rPr>
          <w:rFonts w:ascii="Arial" w:hAnsi="Arial" w:cs="Arial"/>
          <w:b/>
          <w:i/>
        </w:rPr>
        <w:t xml:space="preserve">BEREIKBAARHEID </w:t>
      </w:r>
    </w:p>
    <w:p w:rsidR="00D70542" w:rsidRPr="00A57080" w:rsidRDefault="00D70542" w:rsidP="00A17C2D">
      <w:pPr>
        <w:spacing w:line="280" w:lineRule="exact"/>
        <w:outlineLvl w:val="0"/>
        <w:rPr>
          <w:rFonts w:ascii="Arial" w:hAnsi="Arial" w:cs="Arial"/>
          <w:sz w:val="20"/>
        </w:rPr>
      </w:pPr>
    </w:p>
    <w:p w:rsidR="00D70542" w:rsidRPr="00A57080" w:rsidRDefault="00D70542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volgende vragen gaan over de bereikbaarheid van de polikliniek tijdens uw </w:t>
      </w:r>
      <w:r w:rsidRPr="00A57080">
        <w:rPr>
          <w:rFonts w:ascii="Arial" w:hAnsi="Arial" w:cs="Arial"/>
          <w:sz w:val="20"/>
          <w:u w:val="single"/>
        </w:rPr>
        <w:t xml:space="preserve">meest recente bezoek </w:t>
      </w:r>
      <w:r w:rsidRPr="00A57080">
        <w:rPr>
          <w:rFonts w:ascii="Arial" w:hAnsi="Arial" w:cs="Arial"/>
          <w:sz w:val="20"/>
        </w:rPr>
        <w:t xml:space="preserve">aan de </w:t>
      </w:r>
      <w:r w:rsidR="00806913" w:rsidRPr="00AC0160">
        <w:rPr>
          <w:rFonts w:ascii="Arial" w:hAnsi="Arial" w:cs="Arial"/>
          <w:sz w:val="20"/>
        </w:rPr>
        <w:t>polikliniek</w:t>
      </w:r>
      <w:r w:rsidRPr="00A57080">
        <w:rPr>
          <w:rFonts w:ascii="Arial" w:hAnsi="Arial" w:cs="Arial"/>
          <w:sz w:val="20"/>
        </w:rPr>
        <w:t xml:space="preserve">. </w:t>
      </w:r>
    </w:p>
    <w:p w:rsidR="000E4010" w:rsidRPr="00A57080" w:rsidRDefault="000E4010" w:rsidP="00A17C2D">
      <w:pPr>
        <w:spacing w:line="280" w:lineRule="exact"/>
        <w:outlineLvl w:val="0"/>
        <w:rPr>
          <w:rFonts w:ascii="Arial" w:hAnsi="Arial" w:cs="Arial"/>
          <w:sz w:val="20"/>
        </w:rPr>
      </w:pPr>
    </w:p>
    <w:p w:rsidR="009F0B7F" w:rsidRPr="00A57080" w:rsidRDefault="00D70542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Was het een probleem om de polikliniek overdag telefonisch te bereiken?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groot probleem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Een klein probleem</w:t>
      </w:r>
    </w:p>
    <w:p w:rsidR="009F0B7F" w:rsidRPr="00A57080" w:rsidRDefault="00474707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Geen probleem</w:t>
      </w:r>
    </w:p>
    <w:p w:rsidR="00474707" w:rsidRPr="00A57080" w:rsidRDefault="00474707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9F0B7F" w:rsidRDefault="009F0B7F" w:rsidP="00A17C2D">
      <w:pPr>
        <w:spacing w:line="280" w:lineRule="exact"/>
        <w:rPr>
          <w:rFonts w:ascii="Arial" w:hAnsi="Arial" w:cs="Arial"/>
          <w:sz w:val="20"/>
        </w:rPr>
      </w:pPr>
    </w:p>
    <w:p w:rsidR="00A17C2D" w:rsidRPr="00A57080" w:rsidRDefault="00A17C2D" w:rsidP="00A17C2D">
      <w:pPr>
        <w:spacing w:line="280" w:lineRule="exact"/>
        <w:rPr>
          <w:rFonts w:ascii="Arial" w:hAnsi="Arial" w:cs="Arial"/>
          <w:sz w:val="20"/>
        </w:rPr>
      </w:pPr>
    </w:p>
    <w:p w:rsidR="0033217E" w:rsidRPr="00A57080" w:rsidRDefault="0033217E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D70542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Was de wachttijd tussen het maken van de afspraak en het plaatsvinden van de afspraak </w:t>
      </w:r>
      <w:r w:rsidRPr="00A57080">
        <w:rPr>
          <w:rFonts w:ascii="Arial" w:hAnsi="Arial" w:cs="Arial"/>
          <w:b/>
          <w:sz w:val="20"/>
        </w:rPr>
        <w:t>op de polikliniek een probleem voor u</w:t>
      </w:r>
      <w:r w:rsidR="009F0B7F" w:rsidRPr="00A57080">
        <w:rPr>
          <w:rFonts w:ascii="Arial" w:hAnsi="Arial" w:cs="Arial"/>
          <w:b/>
          <w:sz w:val="20"/>
        </w:rPr>
        <w:t xml:space="preserve">?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groot probleem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Een klein probleem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Geen probleem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D70542" w:rsidRPr="00A57080" w:rsidRDefault="00D70542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Kon u </w:t>
      </w:r>
      <w:r w:rsidR="0094159E" w:rsidRPr="00A57080">
        <w:rPr>
          <w:rFonts w:ascii="Arial" w:hAnsi="Arial" w:cs="Arial"/>
          <w:b/>
          <w:sz w:val="20"/>
        </w:rPr>
        <w:t xml:space="preserve">op de polikliniek terecht </w:t>
      </w:r>
      <w:r w:rsidRPr="00A57080">
        <w:rPr>
          <w:rFonts w:ascii="Arial" w:hAnsi="Arial" w:cs="Arial"/>
          <w:b/>
          <w:sz w:val="20"/>
        </w:rPr>
        <w:t xml:space="preserve">op een door u gewenst moment? </w:t>
      </w:r>
    </w:p>
    <w:p w:rsidR="00D70542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70542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70542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9F0B7F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Ja, helemaal</w:t>
      </w:r>
    </w:p>
    <w:p w:rsidR="00D70542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b/>
          <w:sz w:val="20"/>
        </w:rPr>
        <w:t xml:space="preserve">Was de polikliniek makkelijk te vinden in het ziekenhuis?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8426B0">
      <w:pPr>
        <w:pBdr>
          <w:bottom w:val="single" w:sz="4" w:space="1" w:color="auto"/>
        </w:pBdr>
        <w:spacing w:line="280" w:lineRule="exact"/>
        <w:rPr>
          <w:rFonts w:ascii="Arial" w:hAnsi="Arial" w:cs="Arial"/>
          <w:sz w:val="20"/>
        </w:rPr>
      </w:pPr>
    </w:p>
    <w:p w:rsidR="00D70542" w:rsidRPr="00A57080" w:rsidRDefault="00D70542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9F0B7F" w:rsidRPr="008426B0" w:rsidRDefault="009F0B7F" w:rsidP="00A17C2D">
      <w:pPr>
        <w:spacing w:line="280" w:lineRule="exact"/>
        <w:outlineLvl w:val="0"/>
        <w:rPr>
          <w:rFonts w:ascii="Arial" w:hAnsi="Arial" w:cs="Arial"/>
          <w:b/>
          <w:i/>
        </w:rPr>
      </w:pPr>
      <w:r w:rsidRPr="008426B0">
        <w:rPr>
          <w:rFonts w:ascii="Arial" w:hAnsi="Arial" w:cs="Arial"/>
          <w:b/>
          <w:i/>
        </w:rPr>
        <w:t>ONTVANGST OP DE POLIKLINIEK/DE BALIE</w:t>
      </w:r>
    </w:p>
    <w:p w:rsidR="000E4010" w:rsidRPr="00A57080" w:rsidRDefault="000E4010" w:rsidP="00A17C2D">
      <w:pPr>
        <w:spacing w:line="280" w:lineRule="exact"/>
        <w:rPr>
          <w:rFonts w:ascii="Arial" w:hAnsi="Arial" w:cs="Arial"/>
          <w:sz w:val="20"/>
        </w:rPr>
      </w:pPr>
    </w:p>
    <w:p w:rsidR="00D70542" w:rsidRPr="00B65294" w:rsidRDefault="00A01027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volgende vragen gaan over de ontvangst bij de balie </w:t>
      </w:r>
      <w:r w:rsidR="00EA2DFF" w:rsidRPr="00A57080">
        <w:rPr>
          <w:rFonts w:ascii="Arial" w:hAnsi="Arial" w:cs="Arial"/>
          <w:sz w:val="20"/>
        </w:rPr>
        <w:t>van</w:t>
      </w:r>
      <w:r w:rsidRPr="00A57080">
        <w:rPr>
          <w:rFonts w:ascii="Arial" w:hAnsi="Arial" w:cs="Arial"/>
          <w:sz w:val="20"/>
        </w:rPr>
        <w:t xml:space="preserve"> de polikliniek tijdens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="002572B3" w:rsidRPr="00A57080">
        <w:rPr>
          <w:rFonts w:ascii="Arial" w:hAnsi="Arial" w:cs="Arial"/>
          <w:sz w:val="20"/>
        </w:rPr>
        <w:t xml:space="preserve"> aan </w:t>
      </w:r>
      <w:r w:rsidR="00D70542" w:rsidRPr="00A57080">
        <w:rPr>
          <w:rFonts w:ascii="Arial" w:hAnsi="Arial" w:cs="Arial"/>
          <w:sz w:val="20"/>
        </w:rPr>
        <w:t xml:space="preserve">de </w:t>
      </w:r>
      <w:r w:rsidR="00806913" w:rsidRPr="00B65294">
        <w:rPr>
          <w:rFonts w:ascii="Arial" w:hAnsi="Arial" w:cs="Arial"/>
          <w:sz w:val="20"/>
        </w:rPr>
        <w:t>polikliniek</w:t>
      </w:r>
      <w:r w:rsidR="00D70542" w:rsidRPr="00B65294">
        <w:rPr>
          <w:rFonts w:ascii="Arial" w:hAnsi="Arial" w:cs="Arial"/>
          <w:sz w:val="20"/>
        </w:rPr>
        <w:t xml:space="preserve">. </w:t>
      </w:r>
    </w:p>
    <w:p w:rsidR="00A01027" w:rsidRPr="00A57080" w:rsidRDefault="00A01027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B11E32" w:rsidRPr="00A57080" w:rsidRDefault="00B11E32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b/>
          <w:sz w:val="20"/>
        </w:rPr>
        <w:t xml:space="preserve">Voelde u zich welkom op de polikliniek? </w:t>
      </w:r>
    </w:p>
    <w:p w:rsidR="00B1016A" w:rsidRPr="00A57080" w:rsidRDefault="00B1016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B1016A" w:rsidRPr="00A57080" w:rsidRDefault="00B1016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B1016A" w:rsidRPr="00A57080" w:rsidRDefault="00B1016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B1016A" w:rsidRPr="00A57080" w:rsidRDefault="00B1016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Was de baliemedewerker behulpzaam?</w:t>
      </w:r>
    </w:p>
    <w:p w:rsidR="00D70542" w:rsidRPr="00A57080" w:rsidRDefault="00B4273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Nee</w:t>
      </w:r>
      <w:r w:rsidR="00D70542" w:rsidRPr="00A57080">
        <w:rPr>
          <w:rFonts w:ascii="Arial" w:hAnsi="Arial" w:cs="Arial"/>
          <w:sz w:val="20"/>
        </w:rPr>
        <w:t xml:space="preserve">, helemaal niet </w:t>
      </w:r>
    </w:p>
    <w:p w:rsidR="00D70542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70542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70542" w:rsidRPr="00A57080" w:rsidRDefault="00D705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5D2F6C" w:rsidRPr="00A57080" w:rsidRDefault="005D2F6C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Legde de baliemedewerker u dingen op een begrijpelijke manier</w:t>
      </w:r>
      <w:r w:rsidR="00FE3B92" w:rsidRPr="00A57080">
        <w:rPr>
          <w:rFonts w:ascii="Arial" w:hAnsi="Arial" w:cs="Arial"/>
          <w:b/>
          <w:sz w:val="20"/>
        </w:rPr>
        <w:t xml:space="preserve"> uit?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Default="009F0B7F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8426B0" w:rsidRDefault="008426B0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8426B0" w:rsidRPr="00A57080" w:rsidRDefault="008426B0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Had de baliemedewerker persoonlijke aandacht voor u?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lastRenderedPageBreak/>
        <w:t xml:space="preserve">Een beetje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F71AFC" w:rsidRPr="00A57080" w:rsidRDefault="00F71AF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8426B0">
      <w:pPr>
        <w:pBdr>
          <w:bottom w:val="single" w:sz="4" w:space="1" w:color="auto"/>
        </w:pBdr>
        <w:spacing w:line="280" w:lineRule="exact"/>
        <w:rPr>
          <w:rFonts w:ascii="Arial" w:hAnsi="Arial" w:cs="Arial"/>
          <w:b/>
          <w:sz w:val="20"/>
        </w:rPr>
      </w:pPr>
    </w:p>
    <w:p w:rsidR="002A6218" w:rsidRPr="00A57080" w:rsidRDefault="002A6218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9F0B7F" w:rsidRPr="008426B0" w:rsidRDefault="009F0B7F" w:rsidP="00A17C2D">
      <w:pPr>
        <w:spacing w:line="280" w:lineRule="exact"/>
        <w:outlineLvl w:val="0"/>
        <w:rPr>
          <w:rFonts w:ascii="Arial" w:hAnsi="Arial" w:cs="Arial"/>
          <w:b/>
          <w:i/>
        </w:rPr>
      </w:pPr>
      <w:r w:rsidRPr="008426B0">
        <w:rPr>
          <w:rFonts w:ascii="Arial" w:hAnsi="Arial" w:cs="Arial"/>
          <w:b/>
          <w:i/>
        </w:rPr>
        <w:t xml:space="preserve">INRICHTING </w:t>
      </w:r>
      <w:r w:rsidR="00D222E5" w:rsidRPr="008426B0">
        <w:rPr>
          <w:rFonts w:ascii="Arial" w:hAnsi="Arial" w:cs="Arial"/>
          <w:b/>
          <w:i/>
        </w:rPr>
        <w:t xml:space="preserve">EN WACHTTIJD </w:t>
      </w:r>
      <w:r w:rsidRPr="008426B0">
        <w:rPr>
          <w:rFonts w:ascii="Arial" w:hAnsi="Arial" w:cs="Arial"/>
          <w:b/>
          <w:i/>
        </w:rPr>
        <w:t>VAN DE POLIKLINIEK</w:t>
      </w:r>
    </w:p>
    <w:p w:rsidR="000E4010" w:rsidRPr="00A57080" w:rsidRDefault="000E4010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9D4DD4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</w:t>
      </w:r>
      <w:r w:rsidR="004854FF" w:rsidRPr="00A57080">
        <w:rPr>
          <w:rFonts w:ascii="Arial" w:hAnsi="Arial" w:cs="Arial"/>
          <w:sz w:val="20"/>
        </w:rPr>
        <w:t xml:space="preserve">volgende vragen gaan over de wachttijd op de polikliniek tijdens uw </w:t>
      </w:r>
      <w:r w:rsidR="004854FF" w:rsidRPr="00A57080">
        <w:rPr>
          <w:rFonts w:ascii="Arial" w:hAnsi="Arial" w:cs="Arial"/>
          <w:sz w:val="20"/>
          <w:u w:val="single"/>
        </w:rPr>
        <w:t>meest recente bezoek</w:t>
      </w:r>
      <w:r w:rsidR="004854FF" w:rsidRPr="00A57080">
        <w:rPr>
          <w:rFonts w:ascii="Arial" w:hAnsi="Arial" w:cs="Arial"/>
          <w:sz w:val="20"/>
        </w:rPr>
        <w:t xml:space="preserve"> aan de </w:t>
      </w:r>
      <w:r w:rsidR="00806913" w:rsidRPr="00B65294">
        <w:rPr>
          <w:rFonts w:ascii="Arial" w:hAnsi="Arial" w:cs="Arial"/>
          <w:sz w:val="20"/>
        </w:rPr>
        <w:t>polikliniek</w:t>
      </w:r>
      <w:r w:rsidR="004854FF" w:rsidRPr="00A57080">
        <w:rPr>
          <w:rFonts w:ascii="Arial" w:hAnsi="Arial" w:cs="Arial"/>
          <w:sz w:val="20"/>
        </w:rPr>
        <w:t xml:space="preserve"> en de inrichting van de polikliniek.</w:t>
      </w:r>
      <w:r w:rsidRPr="00A57080">
        <w:rPr>
          <w:rFonts w:ascii="Arial" w:hAnsi="Arial" w:cs="Arial"/>
          <w:sz w:val="20"/>
        </w:rPr>
        <w:t xml:space="preserve"> </w:t>
      </w:r>
    </w:p>
    <w:p w:rsidR="004854FF" w:rsidRPr="00A57080" w:rsidRDefault="004854F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4854FF" w:rsidRPr="00A57080" w:rsidRDefault="004854F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Werd u binnen 15 minuten na de afgesproken tijd geholpen? </w:t>
      </w:r>
    </w:p>
    <w:p w:rsidR="008C73AB" w:rsidRPr="00A57080" w:rsidRDefault="008C73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 </w:t>
      </w:r>
    </w:p>
    <w:p w:rsidR="004854FF" w:rsidRPr="008426B0" w:rsidRDefault="008C73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  <w:r w:rsidRPr="00A57080">
        <w:rPr>
          <w:rFonts w:ascii="Arial" w:hAnsi="Arial" w:cs="Arial"/>
          <w:sz w:val="20"/>
        </w:rPr>
        <w:sym w:font="Wingdings" w:char="F0E0"/>
      </w:r>
      <w:r w:rsidRPr="00A57080">
        <w:rPr>
          <w:rFonts w:ascii="Arial" w:hAnsi="Arial" w:cs="Arial"/>
          <w:sz w:val="20"/>
        </w:rPr>
        <w:t xml:space="preserve"> </w:t>
      </w:r>
      <w:r w:rsidRPr="00A57080">
        <w:rPr>
          <w:rFonts w:ascii="Arial" w:hAnsi="Arial" w:cs="Arial"/>
          <w:i/>
          <w:sz w:val="20"/>
        </w:rPr>
        <w:t>ga naar vraag 14</w:t>
      </w:r>
    </w:p>
    <w:p w:rsidR="008426B0" w:rsidRPr="00A57080" w:rsidRDefault="008426B0" w:rsidP="008426B0">
      <w:pPr>
        <w:tabs>
          <w:tab w:val="left" w:pos="360"/>
        </w:tabs>
        <w:spacing w:line="280" w:lineRule="exact"/>
        <w:ind w:left="360" w:right="67"/>
        <w:rPr>
          <w:rFonts w:ascii="Arial" w:hAnsi="Arial" w:cs="Arial"/>
          <w:sz w:val="20"/>
        </w:rPr>
      </w:pPr>
    </w:p>
    <w:p w:rsidR="004854FF" w:rsidRPr="00A57080" w:rsidRDefault="004854F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Hoe lang heeft u moeten wachten na de afgesproken tijd? 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Minder dan 15 minuten</w:t>
      </w:r>
    </w:p>
    <w:p w:rsidR="004854FF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T</w:t>
      </w:r>
      <w:r w:rsidR="004854FF" w:rsidRPr="00A57080">
        <w:rPr>
          <w:rFonts w:ascii="Arial" w:hAnsi="Arial" w:cs="Arial"/>
          <w:sz w:val="20"/>
        </w:rPr>
        <w:t>ussen 15-30 min</w:t>
      </w:r>
      <w:r w:rsidR="00B65294">
        <w:rPr>
          <w:rFonts w:ascii="Arial" w:hAnsi="Arial" w:cs="Arial"/>
          <w:sz w:val="20"/>
        </w:rPr>
        <w:t>uten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T</w:t>
      </w:r>
      <w:r w:rsidR="004854FF" w:rsidRPr="00A57080">
        <w:rPr>
          <w:rFonts w:ascii="Arial" w:hAnsi="Arial" w:cs="Arial"/>
          <w:sz w:val="20"/>
        </w:rPr>
        <w:t>ussen 30-60 min</w:t>
      </w:r>
      <w:r w:rsidR="00B65294">
        <w:rPr>
          <w:rFonts w:ascii="Arial" w:hAnsi="Arial" w:cs="Arial"/>
          <w:sz w:val="20"/>
        </w:rPr>
        <w:t>uten</w:t>
      </w:r>
    </w:p>
    <w:p w:rsidR="004854FF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La</w:t>
      </w:r>
      <w:r w:rsidR="004854FF" w:rsidRPr="00A57080">
        <w:rPr>
          <w:rFonts w:ascii="Arial" w:hAnsi="Arial" w:cs="Arial"/>
          <w:sz w:val="20"/>
        </w:rPr>
        <w:t>nger dan 60 min</w:t>
      </w:r>
      <w:r w:rsidR="00B65294">
        <w:rPr>
          <w:rFonts w:ascii="Arial" w:hAnsi="Arial" w:cs="Arial"/>
          <w:sz w:val="20"/>
        </w:rPr>
        <w:t>uten</w:t>
      </w:r>
    </w:p>
    <w:p w:rsidR="004854FF" w:rsidRPr="00A57080" w:rsidRDefault="004854FF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4854FF" w:rsidRPr="00A57080" w:rsidRDefault="004854F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Werd u in de wachtruimte op de hoogte gehouden van de wachttijd (bijv</w:t>
      </w:r>
      <w:r w:rsidR="008426B0">
        <w:rPr>
          <w:rFonts w:ascii="Arial" w:hAnsi="Arial" w:cs="Arial"/>
          <w:b/>
          <w:sz w:val="20"/>
        </w:rPr>
        <w:t>oorbeeld</w:t>
      </w:r>
      <w:r w:rsidRPr="00A57080">
        <w:rPr>
          <w:rFonts w:ascii="Arial" w:hAnsi="Arial" w:cs="Arial"/>
          <w:b/>
          <w:sz w:val="20"/>
        </w:rPr>
        <w:t xml:space="preserve"> over de duur en de reden van de wachttijd)?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 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Ja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A84CE3" w:rsidRPr="00A57080" w:rsidRDefault="00A84CE3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4854FF" w:rsidRPr="00A57080" w:rsidRDefault="004854F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Waren er in de wachtruimte van de polikliniek voldoende voorzieningen (bijv</w:t>
      </w:r>
      <w:r w:rsidR="008426B0">
        <w:rPr>
          <w:rFonts w:ascii="Arial" w:hAnsi="Arial" w:cs="Arial"/>
          <w:b/>
          <w:sz w:val="20"/>
        </w:rPr>
        <w:t>oorbeeld</w:t>
      </w:r>
      <w:r w:rsidRPr="00A57080">
        <w:rPr>
          <w:rFonts w:ascii="Arial" w:hAnsi="Arial" w:cs="Arial"/>
          <w:b/>
          <w:sz w:val="20"/>
        </w:rPr>
        <w:t xml:space="preserve"> tijdschriften, iets te drinken, speelgoed, brochures)?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4854FF" w:rsidRPr="00A57080" w:rsidRDefault="004854F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4854FF" w:rsidRPr="00A57080" w:rsidRDefault="004854F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Was de polikliniek schoon?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A84CE3" w:rsidRPr="00A57080" w:rsidRDefault="00A84CE3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4854FF" w:rsidRPr="00A57080" w:rsidRDefault="004854F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4854FF" w:rsidRDefault="004854FF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8426B0" w:rsidRDefault="008426B0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8426B0" w:rsidRPr="00A57080" w:rsidRDefault="008426B0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4854FF" w:rsidRPr="00A57080" w:rsidRDefault="004854F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Bood de polikliniek voldoende privacy (bijvoorbeeld aan de balie, bij het omkleden, bij gesprekken, vertrouwelijk omgaan met gegevens)? </w:t>
      </w:r>
    </w:p>
    <w:p w:rsidR="009D40AD" w:rsidRPr="00A57080" w:rsidRDefault="009D40AD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9D40AD" w:rsidRPr="00A57080" w:rsidRDefault="009D40AD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9D40AD" w:rsidRPr="00A57080" w:rsidRDefault="009D40AD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9D40AD" w:rsidRPr="00A57080" w:rsidRDefault="009D40AD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  <w:r w:rsidRPr="00A57080">
        <w:rPr>
          <w:rFonts w:ascii="Arial" w:hAnsi="Arial" w:cs="Arial"/>
          <w:sz w:val="20"/>
        </w:rPr>
        <w:sym w:font="Wingdings" w:char="F0E0"/>
      </w:r>
      <w:r w:rsidRPr="00A57080">
        <w:rPr>
          <w:rFonts w:ascii="Arial" w:hAnsi="Arial" w:cs="Arial"/>
          <w:sz w:val="20"/>
        </w:rPr>
        <w:t xml:space="preserve"> </w:t>
      </w:r>
      <w:r w:rsidRPr="00A57080">
        <w:rPr>
          <w:rFonts w:ascii="Arial" w:hAnsi="Arial" w:cs="Arial"/>
          <w:i/>
          <w:sz w:val="20"/>
        </w:rPr>
        <w:t>ga naar vraag 18</w:t>
      </w:r>
    </w:p>
    <w:p w:rsidR="004854FF" w:rsidRPr="00A57080" w:rsidRDefault="004854F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D40AD" w:rsidRPr="00A57080" w:rsidRDefault="004854F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b/>
          <w:sz w:val="20"/>
        </w:rPr>
        <w:t>Bij welk aspect bood de polikliniek onvoldoende privacy?</w:t>
      </w:r>
      <w:r w:rsidRPr="00A57080">
        <w:rPr>
          <w:rFonts w:ascii="Arial" w:hAnsi="Arial" w:cs="Arial"/>
          <w:b/>
          <w:i/>
          <w:sz w:val="20"/>
        </w:rPr>
        <w:t xml:space="preserve"> </w:t>
      </w:r>
      <w:r w:rsidRPr="00B65294">
        <w:rPr>
          <w:rFonts w:ascii="Arial" w:hAnsi="Arial" w:cs="Arial"/>
          <w:i/>
          <w:sz w:val="20"/>
        </w:rPr>
        <w:t>(</w:t>
      </w:r>
      <w:r w:rsidR="008426B0">
        <w:rPr>
          <w:rFonts w:ascii="Arial" w:hAnsi="Arial" w:cs="Arial"/>
          <w:i/>
          <w:sz w:val="20"/>
        </w:rPr>
        <w:t>m</w:t>
      </w:r>
      <w:r w:rsidRPr="00B65294">
        <w:rPr>
          <w:rFonts w:ascii="Arial" w:hAnsi="Arial" w:cs="Arial"/>
          <w:i/>
          <w:sz w:val="20"/>
        </w:rPr>
        <w:t>eerdere antwoorden mogelijk)</w:t>
      </w:r>
    </w:p>
    <w:p w:rsidR="009D40AD" w:rsidRPr="00A57080" w:rsidRDefault="00B65294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9D40AD" w:rsidRPr="00A57080">
        <w:rPr>
          <w:rFonts w:ascii="Arial" w:hAnsi="Arial" w:cs="Arial"/>
          <w:sz w:val="20"/>
        </w:rPr>
        <w:t>eeluisteren bij de balie</w:t>
      </w:r>
    </w:p>
    <w:p w:rsidR="009D40AD" w:rsidRPr="00A57080" w:rsidRDefault="00B65294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9D40AD" w:rsidRPr="00A57080">
        <w:rPr>
          <w:rFonts w:ascii="Arial" w:hAnsi="Arial" w:cs="Arial"/>
          <w:sz w:val="20"/>
        </w:rPr>
        <w:t>ij het omkleden</w:t>
      </w:r>
    </w:p>
    <w:p w:rsidR="009D40AD" w:rsidRPr="00A57080" w:rsidRDefault="00B65294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9D40AD" w:rsidRPr="00A57080">
        <w:rPr>
          <w:rFonts w:ascii="Arial" w:hAnsi="Arial" w:cs="Arial"/>
          <w:sz w:val="20"/>
        </w:rPr>
        <w:t>ijdens de behandeling of onderzoek</w:t>
      </w:r>
    </w:p>
    <w:p w:rsidR="009D40AD" w:rsidRPr="00A57080" w:rsidRDefault="00B65294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="004854FF" w:rsidRPr="00A57080">
        <w:rPr>
          <w:rFonts w:ascii="Arial" w:hAnsi="Arial" w:cs="Arial"/>
          <w:sz w:val="20"/>
        </w:rPr>
        <w:t>nlopen van andere medewerkers</w:t>
      </w:r>
    </w:p>
    <w:p w:rsidR="009D40AD" w:rsidRPr="00A57080" w:rsidRDefault="00B65294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4854FF" w:rsidRPr="00A57080">
        <w:rPr>
          <w:rFonts w:ascii="Arial" w:hAnsi="Arial" w:cs="Arial"/>
          <w:sz w:val="20"/>
        </w:rPr>
        <w:t>eeluisteren bij gesprekken in de behandelkamer</w:t>
      </w:r>
    </w:p>
    <w:p w:rsidR="009D40AD" w:rsidRPr="00A57080" w:rsidRDefault="00B65294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4854FF" w:rsidRPr="00A57080">
        <w:rPr>
          <w:rFonts w:ascii="Arial" w:hAnsi="Arial" w:cs="Arial"/>
          <w:sz w:val="20"/>
        </w:rPr>
        <w:t>ertrouwelijk omgaan met gegevens</w:t>
      </w:r>
    </w:p>
    <w:p w:rsidR="009F0B7F" w:rsidRPr="00A57080" w:rsidRDefault="009F0B7F" w:rsidP="008426B0">
      <w:pPr>
        <w:pBdr>
          <w:bottom w:val="single" w:sz="4" w:space="1" w:color="auto"/>
        </w:pBdr>
        <w:spacing w:line="280" w:lineRule="exact"/>
        <w:rPr>
          <w:rFonts w:ascii="Arial" w:hAnsi="Arial" w:cs="Arial"/>
          <w:b/>
          <w:sz w:val="20"/>
        </w:rPr>
      </w:pPr>
    </w:p>
    <w:p w:rsidR="00F96FB5" w:rsidRPr="00A57080" w:rsidRDefault="00F96FB5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8426B0" w:rsidRDefault="009F0B7F" w:rsidP="00A17C2D">
      <w:pPr>
        <w:spacing w:line="280" w:lineRule="exact"/>
        <w:outlineLvl w:val="0"/>
        <w:rPr>
          <w:rFonts w:ascii="Arial" w:hAnsi="Arial" w:cs="Arial"/>
          <w:b/>
          <w:i/>
        </w:rPr>
      </w:pPr>
      <w:r w:rsidRPr="008426B0">
        <w:rPr>
          <w:rFonts w:ascii="Arial" w:hAnsi="Arial" w:cs="Arial"/>
          <w:b/>
          <w:i/>
        </w:rPr>
        <w:t>BEHANDELING/CONSULT</w:t>
      </w:r>
    </w:p>
    <w:p w:rsidR="000E4010" w:rsidRPr="00A57080" w:rsidRDefault="000E4010" w:rsidP="00A17C2D">
      <w:pPr>
        <w:spacing w:line="280" w:lineRule="exact"/>
        <w:rPr>
          <w:rFonts w:ascii="Arial" w:hAnsi="Arial" w:cs="Arial"/>
          <w:sz w:val="20"/>
        </w:rPr>
      </w:pPr>
    </w:p>
    <w:p w:rsidR="00D222E5" w:rsidRPr="00A57080" w:rsidRDefault="00000007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volgende vragen gaan over de behandeling of het consult tijdens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Pr="00A57080">
        <w:rPr>
          <w:rFonts w:ascii="Arial" w:hAnsi="Arial" w:cs="Arial"/>
          <w:sz w:val="20"/>
        </w:rPr>
        <w:t xml:space="preserve"> aan </w:t>
      </w:r>
      <w:r w:rsidR="00D222E5" w:rsidRPr="00A57080">
        <w:rPr>
          <w:rFonts w:ascii="Arial" w:hAnsi="Arial" w:cs="Arial"/>
          <w:sz w:val="20"/>
        </w:rPr>
        <w:t xml:space="preserve">de </w:t>
      </w:r>
      <w:r w:rsidR="00806913" w:rsidRPr="00B65294">
        <w:rPr>
          <w:rFonts w:ascii="Arial" w:hAnsi="Arial" w:cs="Arial"/>
          <w:sz w:val="20"/>
        </w:rPr>
        <w:t>polikliniek</w:t>
      </w:r>
      <w:r w:rsidR="00D222E5" w:rsidRPr="00A57080">
        <w:rPr>
          <w:rFonts w:ascii="Arial" w:hAnsi="Arial" w:cs="Arial"/>
          <w:sz w:val="20"/>
        </w:rPr>
        <w:t xml:space="preserve">. </w:t>
      </w:r>
    </w:p>
    <w:p w:rsidR="00000007" w:rsidRPr="00A57080" w:rsidRDefault="00000007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0E4010" w:rsidRDefault="00785718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t>Met welke zorgverleners h</w:t>
      </w:r>
      <w:r w:rsidR="000E4010" w:rsidRPr="00A57080">
        <w:rPr>
          <w:rFonts w:ascii="Arial" w:hAnsi="Arial" w:cs="Arial"/>
          <w:b/>
          <w:sz w:val="20"/>
        </w:rPr>
        <w:t>eeft</w:t>
      </w:r>
      <w:r w:rsidR="009F0B7F" w:rsidRPr="00A57080">
        <w:rPr>
          <w:rFonts w:ascii="Arial" w:hAnsi="Arial" w:cs="Arial"/>
          <w:b/>
          <w:sz w:val="20"/>
        </w:rPr>
        <w:t xml:space="preserve"> u </w:t>
      </w:r>
      <w:r w:rsidR="00977E6E" w:rsidRPr="00A57080">
        <w:rPr>
          <w:rFonts w:ascii="Arial" w:hAnsi="Arial" w:cs="Arial"/>
          <w:b/>
          <w:sz w:val="20"/>
        </w:rPr>
        <w:t xml:space="preserve">tijdens uw meest recente bezoek </w:t>
      </w:r>
      <w:r w:rsidR="009F0B7F" w:rsidRPr="00A57080">
        <w:rPr>
          <w:rFonts w:ascii="Arial" w:hAnsi="Arial" w:cs="Arial"/>
          <w:b/>
          <w:sz w:val="20"/>
        </w:rPr>
        <w:t xml:space="preserve">contact gehad </w:t>
      </w:r>
      <w:r w:rsidR="000E4010" w:rsidRPr="00A57080">
        <w:rPr>
          <w:rFonts w:ascii="Arial" w:hAnsi="Arial" w:cs="Arial"/>
          <w:b/>
          <w:sz w:val="20"/>
        </w:rPr>
        <w:t>over uw aandoening?</w:t>
      </w:r>
      <w:r>
        <w:rPr>
          <w:rFonts w:ascii="Arial" w:hAnsi="Arial" w:cs="Arial"/>
          <w:b/>
          <w:sz w:val="20"/>
        </w:rPr>
        <w:t xml:space="preserve"> </w:t>
      </w:r>
      <w:r w:rsidRPr="00785718">
        <w:rPr>
          <w:rFonts w:ascii="Arial" w:hAnsi="Arial" w:cs="Arial"/>
          <w:i/>
          <w:sz w:val="20"/>
        </w:rPr>
        <w:t>(</w:t>
      </w:r>
      <w:r w:rsidR="008426B0">
        <w:rPr>
          <w:rFonts w:ascii="Arial" w:hAnsi="Arial" w:cs="Arial"/>
          <w:i/>
          <w:sz w:val="20"/>
        </w:rPr>
        <w:t>m</w:t>
      </w:r>
      <w:r w:rsidRPr="00785718">
        <w:rPr>
          <w:rFonts w:ascii="Arial" w:hAnsi="Arial" w:cs="Arial"/>
          <w:i/>
          <w:sz w:val="20"/>
        </w:rPr>
        <w:t>eerdere antwoorden mogelijk)</w:t>
      </w:r>
    </w:p>
    <w:p w:rsidR="009F0B7F" w:rsidRPr="00A57080" w:rsidRDefault="00785718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Arts</w:t>
      </w:r>
      <w:r w:rsidR="000E4010" w:rsidRPr="00A570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(bijv</w:t>
      </w:r>
      <w:r w:rsidR="008426B0">
        <w:rPr>
          <w:rFonts w:ascii="Arial" w:hAnsi="Arial" w:cs="Arial"/>
          <w:sz w:val="20"/>
        </w:rPr>
        <w:t>oorbeeld</w:t>
      </w:r>
      <w:r>
        <w:rPr>
          <w:rFonts w:ascii="Arial" w:hAnsi="Arial" w:cs="Arial"/>
          <w:sz w:val="20"/>
        </w:rPr>
        <w:t xml:space="preserve"> specialist, arts-assistent, coassistent) </w:t>
      </w:r>
      <w:r w:rsidR="000E4010" w:rsidRPr="00A57080">
        <w:rPr>
          <w:rFonts w:ascii="Arial" w:hAnsi="Arial" w:cs="Arial"/>
          <w:sz w:val="20"/>
        </w:rPr>
        <w:sym w:font="Wingdings" w:char="F0E0"/>
      </w:r>
      <w:r w:rsidR="000E4010" w:rsidRPr="00A57080">
        <w:rPr>
          <w:rFonts w:ascii="Arial" w:hAnsi="Arial" w:cs="Arial"/>
          <w:sz w:val="20"/>
        </w:rPr>
        <w:t xml:space="preserve"> </w:t>
      </w:r>
      <w:r w:rsidR="000E4010" w:rsidRPr="00A57080">
        <w:rPr>
          <w:rFonts w:ascii="Arial" w:hAnsi="Arial" w:cs="Arial"/>
          <w:i/>
          <w:sz w:val="20"/>
        </w:rPr>
        <w:t xml:space="preserve">vraag </w:t>
      </w:r>
      <w:r>
        <w:rPr>
          <w:rFonts w:ascii="Arial" w:hAnsi="Arial" w:cs="Arial"/>
          <w:i/>
          <w:sz w:val="20"/>
        </w:rPr>
        <w:t>19 t/m 29 invullen</w:t>
      </w:r>
    </w:p>
    <w:p w:rsidR="000E4010" w:rsidRPr="00785718" w:rsidRDefault="00785718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Verpleegkundige</w:t>
      </w:r>
      <w:r w:rsidR="0057650E">
        <w:rPr>
          <w:rFonts w:ascii="Arial" w:hAnsi="Arial" w:cs="Arial"/>
          <w:sz w:val="20"/>
        </w:rPr>
        <w:t xml:space="preserve"> </w:t>
      </w:r>
      <w:r w:rsidRPr="00A57080">
        <w:rPr>
          <w:rFonts w:ascii="Arial" w:hAnsi="Arial" w:cs="Arial"/>
          <w:sz w:val="20"/>
        </w:rPr>
        <w:sym w:font="Wingdings" w:char="F0E0"/>
      </w:r>
      <w:r w:rsidRPr="00A57080">
        <w:rPr>
          <w:rFonts w:ascii="Arial" w:hAnsi="Arial" w:cs="Arial"/>
          <w:sz w:val="20"/>
        </w:rPr>
        <w:t xml:space="preserve"> </w:t>
      </w:r>
      <w:r w:rsidRPr="00A57080">
        <w:rPr>
          <w:rFonts w:ascii="Arial" w:hAnsi="Arial" w:cs="Arial"/>
          <w:i/>
          <w:sz w:val="20"/>
        </w:rPr>
        <w:t xml:space="preserve">vraag </w:t>
      </w:r>
      <w:r>
        <w:rPr>
          <w:rFonts w:ascii="Arial" w:hAnsi="Arial" w:cs="Arial"/>
          <w:i/>
          <w:sz w:val="20"/>
        </w:rPr>
        <w:t>30 t/m 41 invullen</w:t>
      </w:r>
    </w:p>
    <w:p w:rsidR="00785718" w:rsidRPr="00785718" w:rsidRDefault="00F87E2D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b/>
          <w:sz w:val="20"/>
        </w:rPr>
      </w:pPr>
      <w:r w:rsidRPr="00300FB2">
        <w:rPr>
          <w:rFonts w:ascii="Arial" w:hAnsi="Arial" w:cs="Arial"/>
          <w:sz w:val="20"/>
        </w:rPr>
        <w:t>Verpleegkundig specialist (n</w:t>
      </w:r>
      <w:r w:rsidR="00785718" w:rsidRPr="00300FB2">
        <w:rPr>
          <w:rFonts w:ascii="Arial" w:hAnsi="Arial" w:cs="Arial"/>
          <w:sz w:val="20"/>
        </w:rPr>
        <w:t>urse practitioner</w:t>
      </w:r>
      <w:r w:rsidRPr="00300FB2">
        <w:rPr>
          <w:rFonts w:ascii="Arial" w:hAnsi="Arial" w:cs="Arial"/>
          <w:sz w:val="20"/>
        </w:rPr>
        <w:t>)</w:t>
      </w:r>
      <w:r w:rsidR="0057650E">
        <w:rPr>
          <w:rFonts w:ascii="Arial" w:hAnsi="Arial" w:cs="Arial"/>
          <w:color w:val="FF0000"/>
          <w:sz w:val="20"/>
        </w:rPr>
        <w:t xml:space="preserve"> </w:t>
      </w:r>
      <w:r w:rsidR="00785718" w:rsidRPr="00A57080">
        <w:rPr>
          <w:rFonts w:ascii="Arial" w:hAnsi="Arial" w:cs="Arial"/>
          <w:sz w:val="20"/>
        </w:rPr>
        <w:sym w:font="Wingdings" w:char="F0E0"/>
      </w:r>
      <w:r w:rsidR="00785718" w:rsidRPr="00A57080">
        <w:rPr>
          <w:rFonts w:ascii="Arial" w:hAnsi="Arial" w:cs="Arial"/>
          <w:sz w:val="20"/>
        </w:rPr>
        <w:t xml:space="preserve"> </w:t>
      </w:r>
      <w:r w:rsidR="00785718" w:rsidRPr="00A57080">
        <w:rPr>
          <w:rFonts w:ascii="Arial" w:hAnsi="Arial" w:cs="Arial"/>
          <w:i/>
          <w:sz w:val="20"/>
        </w:rPr>
        <w:t xml:space="preserve">vraag </w:t>
      </w:r>
      <w:r w:rsidR="00785718">
        <w:rPr>
          <w:rFonts w:ascii="Arial" w:hAnsi="Arial" w:cs="Arial"/>
          <w:i/>
          <w:sz w:val="20"/>
        </w:rPr>
        <w:t>30 t/m 41 invullen</w:t>
      </w:r>
    </w:p>
    <w:p w:rsidR="00785718" w:rsidRPr="00DD67B7" w:rsidRDefault="00785718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b/>
          <w:sz w:val="20"/>
        </w:rPr>
      </w:pPr>
      <w:r w:rsidRPr="00DD67B7">
        <w:rPr>
          <w:rFonts w:ascii="Arial" w:hAnsi="Arial" w:cs="Arial"/>
          <w:sz w:val="20"/>
        </w:rPr>
        <w:t xml:space="preserve">Andere zorgverlener </w:t>
      </w:r>
      <w:r w:rsidR="0057650E">
        <w:rPr>
          <w:rFonts w:ascii="Arial" w:hAnsi="Arial" w:cs="Arial"/>
          <w:sz w:val="20"/>
        </w:rPr>
        <w:t xml:space="preserve"> </w:t>
      </w:r>
      <w:r w:rsidRPr="00A57080">
        <w:rPr>
          <w:rFonts w:ascii="Arial" w:hAnsi="Arial" w:cs="Arial"/>
          <w:sz w:val="20"/>
        </w:rPr>
        <w:sym w:font="Wingdings" w:char="F0E0"/>
      </w:r>
      <w:r w:rsidRPr="00DD67B7">
        <w:rPr>
          <w:rFonts w:ascii="Arial" w:hAnsi="Arial" w:cs="Arial"/>
          <w:sz w:val="20"/>
        </w:rPr>
        <w:t xml:space="preserve"> </w:t>
      </w:r>
      <w:r w:rsidRPr="00DD67B7">
        <w:rPr>
          <w:rFonts w:ascii="Arial" w:hAnsi="Arial" w:cs="Arial"/>
          <w:i/>
          <w:sz w:val="20"/>
        </w:rPr>
        <w:t>vraag 30 t/m 41 invullen</w:t>
      </w:r>
    </w:p>
    <w:p w:rsidR="00785718" w:rsidRDefault="00785718" w:rsidP="008426B0">
      <w:pPr>
        <w:pBdr>
          <w:bottom w:val="single" w:sz="4" w:space="1" w:color="auto"/>
        </w:pBdr>
        <w:spacing w:line="280" w:lineRule="exact"/>
        <w:outlineLvl w:val="1"/>
        <w:rPr>
          <w:rFonts w:ascii="Arial" w:hAnsi="Arial" w:cs="Arial"/>
          <w:b/>
          <w:sz w:val="20"/>
          <w:u w:val="single"/>
        </w:rPr>
      </w:pPr>
    </w:p>
    <w:p w:rsidR="00785718" w:rsidRDefault="00785718" w:rsidP="00A17C2D">
      <w:pPr>
        <w:spacing w:line="280" w:lineRule="exact"/>
        <w:outlineLvl w:val="1"/>
        <w:rPr>
          <w:rFonts w:ascii="Arial" w:hAnsi="Arial" w:cs="Arial"/>
          <w:b/>
          <w:sz w:val="20"/>
          <w:u w:val="single"/>
        </w:rPr>
      </w:pPr>
    </w:p>
    <w:p w:rsidR="009F0B7F" w:rsidRPr="008426B0" w:rsidRDefault="008426B0" w:rsidP="00A17C2D">
      <w:pPr>
        <w:spacing w:line="280" w:lineRule="exact"/>
        <w:outlineLvl w:val="1"/>
        <w:rPr>
          <w:rFonts w:ascii="Arial" w:hAnsi="Arial" w:cs="Arial"/>
          <w:b/>
          <w:i/>
        </w:rPr>
      </w:pPr>
      <w:r w:rsidRPr="008426B0">
        <w:rPr>
          <w:rFonts w:ascii="Arial" w:hAnsi="Arial" w:cs="Arial"/>
          <w:b/>
          <w:i/>
        </w:rPr>
        <w:t>BEJEGENING DOOR DE ARTS</w:t>
      </w:r>
    </w:p>
    <w:p w:rsidR="00486DCA" w:rsidRPr="00A57080" w:rsidRDefault="00486DCA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6F0950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Onderstaande vragen gaan over de bejegening </w:t>
      </w:r>
      <w:r w:rsidRPr="00A57080">
        <w:rPr>
          <w:rFonts w:ascii="Arial" w:hAnsi="Arial" w:cs="Arial"/>
          <w:sz w:val="20"/>
          <w:u w:val="single"/>
        </w:rPr>
        <w:t>door de arts</w:t>
      </w:r>
      <w:r w:rsidRPr="00A57080">
        <w:rPr>
          <w:rFonts w:ascii="Arial" w:hAnsi="Arial" w:cs="Arial"/>
          <w:sz w:val="20"/>
        </w:rPr>
        <w:t xml:space="preserve"> tijdens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Pr="00A57080">
        <w:rPr>
          <w:rFonts w:ascii="Arial" w:hAnsi="Arial" w:cs="Arial"/>
          <w:sz w:val="20"/>
        </w:rPr>
        <w:t xml:space="preserve"> aan </w:t>
      </w:r>
      <w:r w:rsidR="00D222E5" w:rsidRPr="00A57080">
        <w:rPr>
          <w:rFonts w:ascii="Arial" w:hAnsi="Arial" w:cs="Arial"/>
          <w:sz w:val="20"/>
        </w:rPr>
        <w:t xml:space="preserve">de </w:t>
      </w:r>
      <w:r w:rsidR="00806913" w:rsidRPr="00B65294">
        <w:rPr>
          <w:rFonts w:ascii="Arial" w:hAnsi="Arial" w:cs="Arial"/>
          <w:sz w:val="20"/>
        </w:rPr>
        <w:t>polikliniek</w:t>
      </w:r>
      <w:r w:rsidR="00D222E5" w:rsidRPr="00A57080">
        <w:rPr>
          <w:rFonts w:ascii="Arial" w:hAnsi="Arial" w:cs="Arial"/>
          <w:sz w:val="20"/>
        </w:rPr>
        <w:t>.</w:t>
      </w:r>
      <w:r w:rsidRPr="00A57080">
        <w:rPr>
          <w:rFonts w:ascii="Arial" w:hAnsi="Arial" w:cs="Arial"/>
          <w:sz w:val="20"/>
        </w:rPr>
        <w:t xml:space="preserve"> </w:t>
      </w:r>
    </w:p>
    <w:p w:rsidR="006F0950" w:rsidRPr="00A57080" w:rsidRDefault="006F0950" w:rsidP="00A17C2D">
      <w:pPr>
        <w:spacing w:line="280" w:lineRule="exact"/>
        <w:rPr>
          <w:rFonts w:ascii="Arial" w:hAnsi="Arial" w:cs="Arial"/>
          <w:color w:val="0000FF"/>
          <w:sz w:val="20"/>
        </w:rPr>
      </w:pPr>
    </w:p>
    <w:p w:rsidR="009F0B7F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Nam de arts</w:t>
      </w:r>
      <w:r w:rsidR="009F0B7F" w:rsidRPr="00A57080">
        <w:rPr>
          <w:rFonts w:ascii="Arial" w:hAnsi="Arial" w:cs="Arial"/>
          <w:b/>
          <w:sz w:val="20"/>
        </w:rPr>
        <w:t xml:space="preserve"> u serieus?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22E5" w:rsidRDefault="00D222E5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57650E" w:rsidRPr="00A57080" w:rsidRDefault="0057650E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Luisterde de arts</w:t>
      </w:r>
      <w:r w:rsidR="009F0B7F" w:rsidRPr="00A57080">
        <w:rPr>
          <w:rFonts w:ascii="Arial" w:hAnsi="Arial" w:cs="Arial"/>
          <w:b/>
          <w:sz w:val="20"/>
        </w:rPr>
        <w:t xml:space="preserve"> aandachtig naar u?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553CE5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Had</w:t>
      </w:r>
      <w:r w:rsidR="009C3341" w:rsidRPr="00A57080">
        <w:rPr>
          <w:rFonts w:ascii="Arial" w:hAnsi="Arial" w:cs="Arial"/>
          <w:b/>
          <w:sz w:val="20"/>
        </w:rPr>
        <w:t xml:space="preserve"> de arts</w:t>
      </w:r>
      <w:r w:rsidR="009F0B7F" w:rsidRPr="00A57080">
        <w:rPr>
          <w:rFonts w:ascii="Arial" w:hAnsi="Arial" w:cs="Arial"/>
          <w:b/>
          <w:sz w:val="20"/>
        </w:rPr>
        <w:t xml:space="preserve"> </w:t>
      </w:r>
      <w:r w:rsidRPr="00A57080">
        <w:rPr>
          <w:rFonts w:ascii="Arial" w:hAnsi="Arial" w:cs="Arial"/>
          <w:b/>
          <w:sz w:val="20"/>
        </w:rPr>
        <w:t xml:space="preserve">genoeg </w:t>
      </w:r>
      <w:r w:rsidR="009F0B7F" w:rsidRPr="00A57080">
        <w:rPr>
          <w:rFonts w:ascii="Arial" w:hAnsi="Arial" w:cs="Arial"/>
          <w:b/>
          <w:sz w:val="20"/>
        </w:rPr>
        <w:t xml:space="preserve">tijd </w:t>
      </w:r>
      <w:r w:rsidRPr="00A57080">
        <w:rPr>
          <w:rFonts w:ascii="Arial" w:hAnsi="Arial" w:cs="Arial"/>
          <w:b/>
          <w:sz w:val="20"/>
        </w:rPr>
        <w:t>voor</w:t>
      </w:r>
      <w:r w:rsidR="009F0B7F" w:rsidRPr="00A57080">
        <w:rPr>
          <w:rFonts w:ascii="Arial" w:hAnsi="Arial" w:cs="Arial"/>
          <w:b/>
          <w:sz w:val="20"/>
        </w:rPr>
        <w:t xml:space="preserve"> u?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CA179B" w:rsidRPr="00A57080" w:rsidRDefault="00CA179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506252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Was</w:t>
      </w:r>
      <w:r w:rsidR="009C3341" w:rsidRPr="00A57080">
        <w:rPr>
          <w:rFonts w:ascii="Arial" w:hAnsi="Arial" w:cs="Arial"/>
          <w:b/>
          <w:sz w:val="20"/>
        </w:rPr>
        <w:t xml:space="preserve"> de arts</w:t>
      </w:r>
      <w:r w:rsidRPr="00A57080">
        <w:rPr>
          <w:rFonts w:ascii="Arial" w:hAnsi="Arial" w:cs="Arial"/>
          <w:b/>
          <w:sz w:val="20"/>
        </w:rPr>
        <w:t xml:space="preserve"> deskundig</w:t>
      </w:r>
      <w:r w:rsidR="009F0B7F" w:rsidRPr="00A57080">
        <w:rPr>
          <w:rFonts w:ascii="Arial" w:hAnsi="Arial" w:cs="Arial"/>
          <w:b/>
          <w:sz w:val="20"/>
        </w:rPr>
        <w:t>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57650E">
      <w:pPr>
        <w:pBdr>
          <w:bottom w:val="single" w:sz="4" w:space="1" w:color="auto"/>
        </w:pBdr>
        <w:spacing w:line="280" w:lineRule="exact"/>
        <w:rPr>
          <w:rFonts w:ascii="Arial" w:hAnsi="Arial" w:cs="Arial"/>
          <w:b/>
          <w:sz w:val="20"/>
        </w:rPr>
      </w:pPr>
    </w:p>
    <w:p w:rsidR="0057650E" w:rsidRDefault="0057650E" w:rsidP="00A17C2D">
      <w:pPr>
        <w:spacing w:line="280" w:lineRule="exact"/>
        <w:outlineLvl w:val="1"/>
        <w:rPr>
          <w:rFonts w:ascii="Arial" w:hAnsi="Arial" w:cs="Arial"/>
          <w:b/>
          <w:sz w:val="20"/>
          <w:u w:val="single"/>
        </w:rPr>
      </w:pPr>
    </w:p>
    <w:p w:rsidR="009F0B7F" w:rsidRPr="0057650E" w:rsidRDefault="0057650E" w:rsidP="00A17C2D">
      <w:pPr>
        <w:spacing w:line="280" w:lineRule="exact"/>
        <w:outlineLvl w:val="1"/>
        <w:rPr>
          <w:rFonts w:ascii="Arial" w:hAnsi="Arial" w:cs="Arial"/>
          <w:b/>
          <w:i/>
        </w:rPr>
      </w:pPr>
      <w:r w:rsidRPr="0057650E">
        <w:rPr>
          <w:rFonts w:ascii="Arial" w:hAnsi="Arial" w:cs="Arial"/>
          <w:b/>
          <w:i/>
        </w:rPr>
        <w:t>INFORMATIE EN COMMUNICATIE DOOR DE ARTS</w:t>
      </w:r>
    </w:p>
    <w:p w:rsidR="00486DCA" w:rsidRPr="00A57080" w:rsidRDefault="00486DCA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6F0950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volgende vragen gaan over informatie en communicatie </w:t>
      </w:r>
      <w:r w:rsidR="00EA213D" w:rsidRPr="00A57080">
        <w:rPr>
          <w:rFonts w:ascii="Arial" w:hAnsi="Arial" w:cs="Arial"/>
          <w:sz w:val="20"/>
          <w:u w:val="single"/>
        </w:rPr>
        <w:t>door</w:t>
      </w:r>
      <w:r w:rsidRPr="00A57080">
        <w:rPr>
          <w:rFonts w:ascii="Arial" w:hAnsi="Arial" w:cs="Arial"/>
          <w:sz w:val="20"/>
          <w:u w:val="single"/>
        </w:rPr>
        <w:t xml:space="preserve"> de arts</w:t>
      </w:r>
      <w:r w:rsidRPr="00A57080">
        <w:rPr>
          <w:rFonts w:ascii="Arial" w:hAnsi="Arial" w:cs="Arial"/>
          <w:sz w:val="20"/>
        </w:rPr>
        <w:t xml:space="preserve"> tijdens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="00001E8E" w:rsidRPr="00A57080">
        <w:rPr>
          <w:rFonts w:ascii="Arial" w:hAnsi="Arial" w:cs="Arial"/>
          <w:sz w:val="20"/>
        </w:rPr>
        <w:t xml:space="preserve"> aan </w:t>
      </w:r>
      <w:r w:rsidR="00D222E5" w:rsidRPr="00A57080">
        <w:rPr>
          <w:rFonts w:ascii="Arial" w:hAnsi="Arial" w:cs="Arial"/>
          <w:sz w:val="20"/>
        </w:rPr>
        <w:t xml:space="preserve">de </w:t>
      </w:r>
      <w:r w:rsidR="00806913" w:rsidRPr="00B65294">
        <w:rPr>
          <w:rFonts w:ascii="Arial" w:hAnsi="Arial" w:cs="Arial"/>
          <w:sz w:val="20"/>
        </w:rPr>
        <w:t>polikliniek</w:t>
      </w:r>
      <w:r w:rsidRPr="00A57080">
        <w:rPr>
          <w:rFonts w:ascii="Arial" w:hAnsi="Arial" w:cs="Arial"/>
          <w:sz w:val="20"/>
        </w:rPr>
        <w:t xml:space="preserve">. </w:t>
      </w:r>
    </w:p>
    <w:p w:rsidR="006F0950" w:rsidRPr="00A57080" w:rsidRDefault="006F0950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Vertelde de arts</w:t>
      </w:r>
      <w:r w:rsidR="009F0B7F" w:rsidRPr="00A57080">
        <w:rPr>
          <w:rFonts w:ascii="Arial" w:hAnsi="Arial" w:cs="Arial"/>
          <w:b/>
          <w:sz w:val="20"/>
        </w:rPr>
        <w:t xml:space="preserve"> u vooraf waarom </w:t>
      </w:r>
      <w:r w:rsidR="00942380" w:rsidRPr="00A57080">
        <w:rPr>
          <w:rFonts w:ascii="Arial" w:hAnsi="Arial" w:cs="Arial"/>
          <w:b/>
          <w:sz w:val="20"/>
        </w:rPr>
        <w:t xml:space="preserve">de </w:t>
      </w:r>
      <w:r w:rsidR="009F0B7F" w:rsidRPr="00A57080">
        <w:rPr>
          <w:rFonts w:ascii="Arial" w:hAnsi="Arial" w:cs="Arial"/>
          <w:b/>
          <w:sz w:val="20"/>
        </w:rPr>
        <w:t>behandeling</w:t>
      </w:r>
      <w:r w:rsidR="000B392E" w:rsidRPr="00A57080">
        <w:rPr>
          <w:rFonts w:ascii="Arial" w:hAnsi="Arial" w:cs="Arial"/>
          <w:b/>
          <w:sz w:val="20"/>
        </w:rPr>
        <w:t xml:space="preserve"> of</w:t>
      </w:r>
      <w:r w:rsidR="009F0B7F" w:rsidRPr="00A57080">
        <w:rPr>
          <w:rFonts w:ascii="Arial" w:hAnsi="Arial" w:cs="Arial"/>
          <w:b/>
          <w:sz w:val="20"/>
        </w:rPr>
        <w:t xml:space="preserve"> </w:t>
      </w:r>
      <w:r w:rsidR="00942380" w:rsidRPr="00A57080">
        <w:rPr>
          <w:rFonts w:ascii="Arial" w:hAnsi="Arial" w:cs="Arial"/>
          <w:b/>
          <w:sz w:val="20"/>
        </w:rPr>
        <w:t xml:space="preserve">het </w:t>
      </w:r>
      <w:r w:rsidR="009F0B7F" w:rsidRPr="00A57080">
        <w:rPr>
          <w:rFonts w:ascii="Arial" w:hAnsi="Arial" w:cs="Arial"/>
          <w:b/>
          <w:sz w:val="20"/>
        </w:rPr>
        <w:t>onderzoek nodig was?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Vertelde de arts</w:t>
      </w:r>
      <w:r w:rsidR="009F0B7F" w:rsidRPr="00A57080">
        <w:rPr>
          <w:rFonts w:ascii="Arial" w:hAnsi="Arial" w:cs="Arial"/>
          <w:b/>
          <w:sz w:val="20"/>
        </w:rPr>
        <w:t xml:space="preserve"> u vooraf wat </w:t>
      </w:r>
      <w:r w:rsidR="00942380" w:rsidRPr="00A57080">
        <w:rPr>
          <w:rFonts w:ascii="Arial" w:hAnsi="Arial" w:cs="Arial"/>
          <w:b/>
          <w:sz w:val="20"/>
        </w:rPr>
        <w:t xml:space="preserve">de </w:t>
      </w:r>
      <w:r w:rsidR="009F0B7F" w:rsidRPr="00A57080">
        <w:rPr>
          <w:rFonts w:ascii="Arial" w:hAnsi="Arial" w:cs="Arial"/>
          <w:b/>
          <w:sz w:val="20"/>
        </w:rPr>
        <w:t>behandeling</w:t>
      </w:r>
      <w:r w:rsidR="000B392E" w:rsidRPr="00A57080">
        <w:rPr>
          <w:rFonts w:ascii="Arial" w:hAnsi="Arial" w:cs="Arial"/>
          <w:b/>
          <w:sz w:val="20"/>
        </w:rPr>
        <w:t xml:space="preserve"> of </w:t>
      </w:r>
      <w:r w:rsidR="00942380" w:rsidRPr="00A57080">
        <w:rPr>
          <w:rFonts w:ascii="Arial" w:hAnsi="Arial" w:cs="Arial"/>
          <w:b/>
          <w:sz w:val="20"/>
        </w:rPr>
        <w:t xml:space="preserve">het </w:t>
      </w:r>
      <w:r w:rsidR="009F0B7F" w:rsidRPr="00A57080">
        <w:rPr>
          <w:rFonts w:ascii="Arial" w:hAnsi="Arial" w:cs="Arial"/>
          <w:b/>
          <w:sz w:val="20"/>
        </w:rPr>
        <w:t>onderzoek precies inhield?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9F0B7F" w:rsidRPr="00A57080" w:rsidRDefault="009F0B7F" w:rsidP="00A17C2D">
      <w:pPr>
        <w:tabs>
          <w:tab w:val="left" w:pos="360"/>
        </w:tabs>
        <w:spacing w:line="280" w:lineRule="exact"/>
        <w:ind w:left="360" w:right="67"/>
        <w:rPr>
          <w:rFonts w:ascii="Arial" w:hAnsi="Arial" w:cs="Arial"/>
          <w:sz w:val="20"/>
        </w:rPr>
      </w:pPr>
    </w:p>
    <w:p w:rsidR="009F0B7F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Vertelde de arts</w:t>
      </w:r>
      <w:r w:rsidR="009F0B7F" w:rsidRPr="00A57080">
        <w:rPr>
          <w:rFonts w:ascii="Arial" w:hAnsi="Arial" w:cs="Arial"/>
          <w:b/>
          <w:sz w:val="20"/>
        </w:rPr>
        <w:t xml:space="preserve"> u vooraf wat het te verwachten resultaat zou zijn van de behandeling</w:t>
      </w:r>
      <w:r w:rsidR="000B392E" w:rsidRPr="00A57080">
        <w:rPr>
          <w:rFonts w:ascii="Arial" w:hAnsi="Arial" w:cs="Arial"/>
          <w:b/>
          <w:sz w:val="20"/>
        </w:rPr>
        <w:t xml:space="preserve"> of het</w:t>
      </w:r>
      <w:r w:rsidR="009F0B7F" w:rsidRPr="00A57080">
        <w:rPr>
          <w:rFonts w:ascii="Arial" w:hAnsi="Arial" w:cs="Arial"/>
          <w:b/>
          <w:sz w:val="20"/>
        </w:rPr>
        <w:t xml:space="preserve"> onderzoek?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D222E5" w:rsidRPr="00A57080" w:rsidRDefault="00D222E5" w:rsidP="00A17C2D">
      <w:pPr>
        <w:tabs>
          <w:tab w:val="left" w:pos="360"/>
        </w:tabs>
        <w:spacing w:line="280" w:lineRule="exact"/>
        <w:ind w:left="360" w:right="67"/>
        <w:rPr>
          <w:rFonts w:ascii="Arial" w:hAnsi="Arial" w:cs="Arial"/>
          <w:sz w:val="20"/>
        </w:rPr>
      </w:pPr>
    </w:p>
    <w:p w:rsidR="009F0B7F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Vertelde de arts</w:t>
      </w:r>
      <w:r w:rsidR="009F0B7F" w:rsidRPr="00A57080">
        <w:rPr>
          <w:rFonts w:ascii="Arial" w:hAnsi="Arial" w:cs="Arial"/>
          <w:b/>
          <w:sz w:val="20"/>
        </w:rPr>
        <w:t xml:space="preserve"> u op een begrijpelijke manier over de eventuele bijwerkingen of gevolgen van </w:t>
      </w:r>
      <w:r w:rsidR="00295DC3" w:rsidRPr="00A57080">
        <w:rPr>
          <w:rFonts w:ascii="Arial" w:hAnsi="Arial" w:cs="Arial"/>
          <w:b/>
          <w:sz w:val="20"/>
        </w:rPr>
        <w:t>de</w:t>
      </w:r>
      <w:r w:rsidR="009F0B7F" w:rsidRPr="00A57080">
        <w:rPr>
          <w:rFonts w:ascii="Arial" w:hAnsi="Arial" w:cs="Arial"/>
          <w:b/>
          <w:sz w:val="20"/>
        </w:rPr>
        <w:t xml:space="preserve"> behandeling</w:t>
      </w:r>
      <w:r w:rsidR="00295DC3" w:rsidRPr="00A57080">
        <w:rPr>
          <w:rFonts w:ascii="Arial" w:hAnsi="Arial" w:cs="Arial"/>
          <w:b/>
          <w:sz w:val="20"/>
        </w:rPr>
        <w:t xml:space="preserve"> of het </w:t>
      </w:r>
      <w:r w:rsidR="002C6842" w:rsidRPr="00A57080">
        <w:rPr>
          <w:rFonts w:ascii="Arial" w:hAnsi="Arial" w:cs="Arial"/>
          <w:b/>
          <w:sz w:val="20"/>
        </w:rPr>
        <w:t>onderzoek</w:t>
      </w:r>
      <w:r w:rsidR="009F0B7F" w:rsidRPr="00A57080">
        <w:rPr>
          <w:rFonts w:ascii="Arial" w:hAnsi="Arial" w:cs="Arial"/>
          <w:b/>
          <w:sz w:val="20"/>
        </w:rPr>
        <w:t>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A84B09" w:rsidRPr="00A57080" w:rsidRDefault="00A84B0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B447E5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Legde de arts</w:t>
      </w:r>
      <w:r w:rsidR="00B447E5" w:rsidRPr="00A57080">
        <w:rPr>
          <w:rFonts w:ascii="Arial" w:hAnsi="Arial" w:cs="Arial"/>
          <w:b/>
          <w:sz w:val="20"/>
        </w:rPr>
        <w:t xml:space="preserve"> u dingen op een begrijpelijke manier uit?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B447E5" w:rsidRPr="00A57080" w:rsidRDefault="00B447E5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Kreeg u de mogelijkhe</w:t>
      </w:r>
      <w:r w:rsidR="009C3341" w:rsidRPr="00A57080">
        <w:rPr>
          <w:rFonts w:ascii="Arial" w:hAnsi="Arial" w:cs="Arial"/>
          <w:b/>
          <w:sz w:val="20"/>
        </w:rPr>
        <w:t>id om aan de arts</w:t>
      </w:r>
      <w:r w:rsidRPr="00A57080">
        <w:rPr>
          <w:rFonts w:ascii="Arial" w:hAnsi="Arial" w:cs="Arial"/>
          <w:b/>
          <w:sz w:val="20"/>
        </w:rPr>
        <w:t xml:space="preserve"> al uw vragen te stellen?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31AB" w:rsidRDefault="00D231AB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68756F" w:rsidRPr="00A57080" w:rsidRDefault="0068756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Was de informatie die u kreeg van de arts afgestemd op uw persoonlijke situatie?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2C6842" w:rsidRPr="00A57080" w:rsidRDefault="002C6842" w:rsidP="0057650E">
      <w:pPr>
        <w:pBdr>
          <w:bottom w:val="single" w:sz="4" w:space="1" w:color="auto"/>
        </w:pBdr>
        <w:spacing w:line="280" w:lineRule="exact"/>
        <w:rPr>
          <w:rFonts w:ascii="Arial" w:hAnsi="Arial" w:cs="Arial"/>
          <w:sz w:val="20"/>
        </w:rPr>
      </w:pPr>
    </w:p>
    <w:p w:rsidR="0057650E" w:rsidRDefault="0057650E" w:rsidP="00A17C2D">
      <w:pPr>
        <w:spacing w:line="280" w:lineRule="exact"/>
        <w:outlineLvl w:val="1"/>
        <w:rPr>
          <w:rFonts w:ascii="Arial" w:hAnsi="Arial" w:cs="Arial"/>
          <w:b/>
          <w:sz w:val="20"/>
          <w:u w:val="single"/>
        </w:rPr>
      </w:pPr>
    </w:p>
    <w:p w:rsidR="00D231AB" w:rsidRPr="0057650E" w:rsidRDefault="00D231AB" w:rsidP="00A17C2D">
      <w:pPr>
        <w:spacing w:line="280" w:lineRule="exact"/>
        <w:outlineLvl w:val="1"/>
        <w:rPr>
          <w:rFonts w:ascii="Arial" w:hAnsi="Arial" w:cs="Arial"/>
          <w:b/>
          <w:i/>
        </w:rPr>
      </w:pPr>
      <w:r w:rsidRPr="0057650E">
        <w:rPr>
          <w:rFonts w:ascii="Arial" w:hAnsi="Arial" w:cs="Arial"/>
          <w:b/>
          <w:i/>
        </w:rPr>
        <w:t xml:space="preserve">Bejegening door </w:t>
      </w:r>
      <w:r w:rsidR="001574F2" w:rsidRPr="0057650E">
        <w:rPr>
          <w:rFonts w:ascii="Arial" w:hAnsi="Arial" w:cs="Arial"/>
          <w:b/>
          <w:i/>
        </w:rPr>
        <w:t>een</w:t>
      </w:r>
      <w:r w:rsidR="002C6842" w:rsidRPr="0057650E">
        <w:rPr>
          <w:rFonts w:ascii="Arial" w:hAnsi="Arial" w:cs="Arial"/>
          <w:b/>
          <w:i/>
        </w:rPr>
        <w:t xml:space="preserve"> </w:t>
      </w:r>
      <w:r w:rsidRPr="0057650E">
        <w:rPr>
          <w:rFonts w:ascii="Arial" w:hAnsi="Arial" w:cs="Arial"/>
          <w:b/>
          <w:i/>
        </w:rPr>
        <w:t>andere zorgverlener</w:t>
      </w:r>
    </w:p>
    <w:p w:rsidR="006C3DF4" w:rsidRPr="00A57080" w:rsidRDefault="006C3DF4" w:rsidP="00A17C2D">
      <w:pPr>
        <w:spacing w:line="280" w:lineRule="exact"/>
        <w:rPr>
          <w:rFonts w:ascii="Arial" w:hAnsi="Arial" w:cs="Arial"/>
          <w:sz w:val="20"/>
        </w:rPr>
      </w:pPr>
    </w:p>
    <w:p w:rsidR="00D231AB" w:rsidRPr="00A57080" w:rsidRDefault="00D231AB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Onderstaande vragen gaan over de bejegening </w:t>
      </w:r>
      <w:r w:rsidRPr="00A57080">
        <w:rPr>
          <w:rFonts w:ascii="Arial" w:hAnsi="Arial" w:cs="Arial"/>
          <w:sz w:val="20"/>
          <w:u w:val="single"/>
        </w:rPr>
        <w:t xml:space="preserve">door </w:t>
      </w:r>
      <w:r w:rsidR="0026780D" w:rsidRPr="00A57080">
        <w:rPr>
          <w:rFonts w:ascii="Arial" w:hAnsi="Arial" w:cs="Arial"/>
          <w:sz w:val="20"/>
          <w:u w:val="single"/>
        </w:rPr>
        <w:t>een</w:t>
      </w:r>
      <w:r w:rsidRPr="00A57080">
        <w:rPr>
          <w:rFonts w:ascii="Arial" w:hAnsi="Arial" w:cs="Arial"/>
          <w:sz w:val="20"/>
          <w:u w:val="single"/>
        </w:rPr>
        <w:t xml:space="preserve"> andere zorgverlener</w:t>
      </w:r>
      <w:r w:rsidRPr="00A57080">
        <w:rPr>
          <w:rFonts w:ascii="Arial" w:hAnsi="Arial" w:cs="Arial"/>
          <w:sz w:val="20"/>
        </w:rPr>
        <w:t xml:space="preserve"> tijdens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Pr="00A57080">
        <w:rPr>
          <w:rFonts w:ascii="Arial" w:hAnsi="Arial" w:cs="Arial"/>
          <w:sz w:val="20"/>
        </w:rPr>
        <w:t xml:space="preserve"> aan </w:t>
      </w:r>
      <w:r w:rsidR="00D222E5" w:rsidRPr="00A57080">
        <w:rPr>
          <w:rFonts w:ascii="Arial" w:hAnsi="Arial" w:cs="Arial"/>
          <w:sz w:val="20"/>
        </w:rPr>
        <w:t xml:space="preserve">de </w:t>
      </w:r>
      <w:r w:rsidR="00806913" w:rsidRPr="00B65294">
        <w:rPr>
          <w:rFonts w:ascii="Arial" w:hAnsi="Arial" w:cs="Arial"/>
          <w:sz w:val="20"/>
        </w:rPr>
        <w:t>polikliniek</w:t>
      </w:r>
      <w:r w:rsidR="00D222E5" w:rsidRPr="00A57080">
        <w:rPr>
          <w:rFonts w:ascii="Arial" w:hAnsi="Arial" w:cs="Arial"/>
          <w:sz w:val="20"/>
        </w:rPr>
        <w:t>.</w:t>
      </w:r>
      <w:r w:rsidRPr="00A57080">
        <w:rPr>
          <w:rFonts w:ascii="Arial" w:hAnsi="Arial" w:cs="Arial"/>
          <w:sz w:val="20"/>
        </w:rPr>
        <w:t xml:space="preserve"> </w:t>
      </w:r>
    </w:p>
    <w:p w:rsidR="006C3DF4" w:rsidRPr="00A57080" w:rsidRDefault="006C3DF4" w:rsidP="00A17C2D">
      <w:pPr>
        <w:spacing w:line="280" w:lineRule="exact"/>
        <w:rPr>
          <w:rFonts w:ascii="Arial" w:hAnsi="Arial" w:cs="Arial"/>
          <w:sz w:val="20"/>
        </w:rPr>
      </w:pPr>
    </w:p>
    <w:p w:rsidR="006C3DF4" w:rsidRPr="00A57080" w:rsidRDefault="006C6C09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 gaf aan dat u met meerdere zorgverleners contact heeft gehad </w:t>
      </w:r>
      <w:r w:rsidR="006C3DF4" w:rsidRPr="00A57080">
        <w:rPr>
          <w:rFonts w:ascii="Arial" w:hAnsi="Arial" w:cs="Arial"/>
          <w:b/>
          <w:sz w:val="20"/>
        </w:rPr>
        <w:t xml:space="preserve">tijdens uw meest recente bezoek </w:t>
      </w:r>
      <w:r>
        <w:rPr>
          <w:rFonts w:ascii="Arial" w:hAnsi="Arial" w:cs="Arial"/>
          <w:b/>
          <w:sz w:val="20"/>
        </w:rPr>
        <w:t xml:space="preserve">aan de polikliniek. Met welke zorgverlener heeft u </w:t>
      </w:r>
      <w:r w:rsidRPr="006C6C09">
        <w:rPr>
          <w:rFonts w:ascii="Arial" w:hAnsi="Arial" w:cs="Arial"/>
          <w:b/>
          <w:sz w:val="20"/>
          <w:u w:val="single"/>
        </w:rPr>
        <w:t>het meest</w:t>
      </w:r>
      <w:r>
        <w:rPr>
          <w:rFonts w:ascii="Arial" w:hAnsi="Arial" w:cs="Arial"/>
          <w:b/>
          <w:sz w:val="20"/>
        </w:rPr>
        <w:t xml:space="preserve"> contact gehad?</w:t>
      </w:r>
    </w:p>
    <w:p w:rsidR="006C3DF4" w:rsidRPr="00300FB2" w:rsidRDefault="00A1459E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b/>
          <w:i/>
          <w:sz w:val="20"/>
        </w:rPr>
      </w:pPr>
      <w:r w:rsidRPr="00300FB2">
        <w:rPr>
          <w:rFonts w:ascii="Arial" w:hAnsi="Arial" w:cs="Arial"/>
          <w:sz w:val="20"/>
        </w:rPr>
        <w:t>Verpleegkundige</w:t>
      </w:r>
    </w:p>
    <w:p w:rsidR="006C3DF4" w:rsidRPr="00300FB2" w:rsidRDefault="00F87E2D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b/>
          <w:sz w:val="20"/>
        </w:rPr>
      </w:pPr>
      <w:r w:rsidRPr="00300FB2">
        <w:rPr>
          <w:rFonts w:ascii="Arial" w:hAnsi="Arial" w:cs="Arial"/>
          <w:sz w:val="20"/>
        </w:rPr>
        <w:t>Verpleegkundig specialist (n</w:t>
      </w:r>
      <w:r w:rsidR="00A1459E" w:rsidRPr="00300FB2">
        <w:rPr>
          <w:rFonts w:ascii="Arial" w:hAnsi="Arial" w:cs="Arial"/>
          <w:sz w:val="20"/>
        </w:rPr>
        <w:t>urse practitioner</w:t>
      </w:r>
      <w:r w:rsidRPr="00300FB2">
        <w:rPr>
          <w:rFonts w:ascii="Arial" w:hAnsi="Arial" w:cs="Arial"/>
          <w:sz w:val="20"/>
        </w:rPr>
        <w:t>)</w:t>
      </w:r>
    </w:p>
    <w:p w:rsidR="0057650E" w:rsidRPr="00300FB2" w:rsidRDefault="00A1459E" w:rsidP="00A17C2D">
      <w:pPr>
        <w:numPr>
          <w:ilvl w:val="0"/>
          <w:numId w:val="31"/>
        </w:numPr>
        <w:spacing w:line="280" w:lineRule="exact"/>
        <w:rPr>
          <w:rFonts w:ascii="Arial" w:hAnsi="Arial" w:cs="Arial"/>
          <w:b/>
          <w:sz w:val="20"/>
        </w:rPr>
      </w:pPr>
      <w:r w:rsidRPr="00300FB2">
        <w:rPr>
          <w:rFonts w:ascii="Arial" w:hAnsi="Arial" w:cs="Arial"/>
          <w:sz w:val="20"/>
        </w:rPr>
        <w:t>Andere zorgverlener</w:t>
      </w:r>
      <w:r w:rsidR="00F87E2D" w:rsidRPr="00300FB2">
        <w:rPr>
          <w:rFonts w:ascii="Arial" w:hAnsi="Arial" w:cs="Arial"/>
          <w:sz w:val="20"/>
        </w:rPr>
        <w:t>, namelijk</w:t>
      </w:r>
      <w:r w:rsidR="0057650E" w:rsidRPr="00300FB2">
        <w:rPr>
          <w:rFonts w:ascii="Arial" w:hAnsi="Arial" w:cs="Arial"/>
          <w:sz w:val="20"/>
        </w:rPr>
        <w:t>:</w:t>
      </w:r>
    </w:p>
    <w:p w:rsidR="00A1459E" w:rsidRPr="00F87E2D" w:rsidRDefault="00A1459E" w:rsidP="00576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ind w:left="720"/>
        <w:rPr>
          <w:rFonts w:ascii="Arial" w:hAnsi="Arial" w:cs="Arial"/>
          <w:b/>
          <w:color w:val="FF0000"/>
          <w:sz w:val="20"/>
        </w:rPr>
      </w:pPr>
    </w:p>
    <w:p w:rsidR="00D231AB" w:rsidRDefault="0057650E" w:rsidP="00A17C2D">
      <w:pPr>
        <w:spacing w:line="280" w:lineRule="exact"/>
        <w:rPr>
          <w:rFonts w:ascii="Arial" w:hAnsi="Arial" w:cs="Arial"/>
          <w:i/>
        </w:rPr>
      </w:pPr>
      <w:r w:rsidRPr="0057650E">
        <w:rPr>
          <w:rFonts w:ascii="Arial" w:hAnsi="Arial" w:cs="Arial"/>
          <w:sz w:val="16"/>
        </w:rPr>
        <w:tab/>
      </w:r>
      <w:r w:rsidRPr="0057650E">
        <w:rPr>
          <w:rFonts w:ascii="Arial" w:hAnsi="Arial" w:cs="Arial"/>
          <w:i/>
        </w:rPr>
        <w:t>(a.u.b. in blokletters)</w:t>
      </w:r>
    </w:p>
    <w:p w:rsidR="0057650E" w:rsidRDefault="0057650E" w:rsidP="00A17C2D">
      <w:pPr>
        <w:spacing w:line="280" w:lineRule="exact"/>
        <w:rPr>
          <w:rFonts w:ascii="Arial" w:hAnsi="Arial" w:cs="Arial"/>
          <w:i/>
        </w:rPr>
      </w:pPr>
    </w:p>
    <w:p w:rsidR="0057650E" w:rsidRDefault="0057650E" w:rsidP="00A17C2D">
      <w:pPr>
        <w:spacing w:line="280" w:lineRule="exact"/>
        <w:rPr>
          <w:rFonts w:ascii="Arial" w:hAnsi="Arial" w:cs="Arial"/>
          <w:i/>
        </w:rPr>
      </w:pPr>
    </w:p>
    <w:p w:rsidR="0057650E" w:rsidRDefault="0057650E" w:rsidP="00A17C2D">
      <w:pPr>
        <w:spacing w:line="280" w:lineRule="exact"/>
        <w:rPr>
          <w:rFonts w:ascii="Arial" w:hAnsi="Arial" w:cs="Arial"/>
          <w:i/>
        </w:rPr>
      </w:pPr>
    </w:p>
    <w:p w:rsidR="0057650E" w:rsidRPr="0057650E" w:rsidRDefault="0057650E" w:rsidP="00A17C2D">
      <w:pPr>
        <w:spacing w:line="280" w:lineRule="exact"/>
        <w:rPr>
          <w:rFonts w:ascii="Arial" w:hAnsi="Arial" w:cs="Arial"/>
          <w:i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Nam deze andere zorgverlener u serieus?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22E5" w:rsidRPr="00A57080" w:rsidRDefault="00D222E5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Luisterde deze andere zorgverlener </w:t>
      </w:r>
      <w:r w:rsidRPr="00A57080">
        <w:rPr>
          <w:rFonts w:ascii="Arial" w:hAnsi="Arial" w:cs="Arial"/>
          <w:b/>
          <w:sz w:val="20"/>
        </w:rPr>
        <w:lastRenderedPageBreak/>
        <w:t xml:space="preserve">aandachtig naar u?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22E5" w:rsidRPr="00A57080" w:rsidRDefault="00D222E5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Had deze andere zorgverlener genoeg tijd voor u?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31AB" w:rsidRPr="00A57080" w:rsidRDefault="00D231AB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231AB" w:rsidRPr="00A57080" w:rsidRDefault="009C3341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</w:t>
      </w:r>
      <w:r w:rsidR="002C6842" w:rsidRPr="00A57080">
        <w:rPr>
          <w:rFonts w:ascii="Arial" w:hAnsi="Arial" w:cs="Arial"/>
          <w:b/>
          <w:sz w:val="20"/>
        </w:rPr>
        <w:t>s</w:t>
      </w:r>
      <w:r w:rsidR="00D231AB" w:rsidRPr="00A57080">
        <w:rPr>
          <w:rFonts w:ascii="Arial" w:hAnsi="Arial" w:cs="Arial"/>
          <w:b/>
          <w:sz w:val="20"/>
        </w:rPr>
        <w:t xml:space="preserve"> deze andere zorgverlener deskundig?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97C51" w:rsidRDefault="00997C51" w:rsidP="00B93302">
      <w:pPr>
        <w:pBdr>
          <w:bottom w:val="single" w:sz="4" w:space="1" w:color="auto"/>
        </w:pBdr>
        <w:spacing w:line="280" w:lineRule="exact"/>
        <w:rPr>
          <w:rFonts w:ascii="Arial" w:hAnsi="Arial" w:cs="Arial"/>
          <w:sz w:val="20"/>
        </w:rPr>
      </w:pPr>
    </w:p>
    <w:p w:rsidR="00B93302" w:rsidRPr="00A57080" w:rsidRDefault="00B93302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D231AB" w:rsidRPr="00B93302" w:rsidRDefault="00B93302" w:rsidP="00A17C2D">
      <w:pPr>
        <w:spacing w:line="280" w:lineRule="exact"/>
        <w:outlineLvl w:val="1"/>
        <w:rPr>
          <w:rFonts w:ascii="Arial" w:hAnsi="Arial" w:cs="Arial"/>
          <w:b/>
          <w:i/>
        </w:rPr>
      </w:pPr>
      <w:r w:rsidRPr="00B93302">
        <w:rPr>
          <w:rFonts w:ascii="Arial" w:hAnsi="Arial" w:cs="Arial"/>
          <w:b/>
          <w:i/>
        </w:rPr>
        <w:t>INFORMATIE EN COMMUNICATIE DOOR EEN ANDERE ZORGVERLENER</w:t>
      </w:r>
    </w:p>
    <w:p w:rsidR="0026780D" w:rsidRPr="00A57080" w:rsidRDefault="0026780D" w:rsidP="00A17C2D">
      <w:pPr>
        <w:spacing w:line="280" w:lineRule="exact"/>
        <w:rPr>
          <w:rFonts w:ascii="Arial" w:hAnsi="Arial" w:cs="Arial"/>
          <w:sz w:val="20"/>
        </w:rPr>
      </w:pPr>
    </w:p>
    <w:p w:rsidR="00D231AB" w:rsidRPr="00A57080" w:rsidRDefault="00D231AB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volgende vragen gaan over informatie en communicatie </w:t>
      </w:r>
      <w:r w:rsidRPr="00A57080">
        <w:rPr>
          <w:rFonts w:ascii="Arial" w:hAnsi="Arial" w:cs="Arial"/>
          <w:sz w:val="20"/>
          <w:u w:val="single"/>
        </w:rPr>
        <w:t>door</w:t>
      </w:r>
      <w:r w:rsidR="009C3341" w:rsidRPr="00A57080">
        <w:rPr>
          <w:rFonts w:ascii="Arial" w:hAnsi="Arial" w:cs="Arial"/>
          <w:sz w:val="20"/>
          <w:u w:val="single"/>
        </w:rPr>
        <w:t xml:space="preserve"> </w:t>
      </w:r>
      <w:r w:rsidRPr="00A57080">
        <w:rPr>
          <w:rFonts w:ascii="Arial" w:hAnsi="Arial" w:cs="Arial"/>
          <w:sz w:val="20"/>
          <w:u w:val="single"/>
        </w:rPr>
        <w:t>de andere zorgverlener</w:t>
      </w:r>
      <w:r w:rsidRPr="00A57080">
        <w:rPr>
          <w:rFonts w:ascii="Arial" w:hAnsi="Arial" w:cs="Arial"/>
          <w:sz w:val="20"/>
        </w:rPr>
        <w:t xml:space="preserve"> tijdens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="002572B3" w:rsidRPr="00A57080">
        <w:rPr>
          <w:rFonts w:ascii="Arial" w:hAnsi="Arial" w:cs="Arial"/>
          <w:sz w:val="20"/>
        </w:rPr>
        <w:t xml:space="preserve"> aan </w:t>
      </w:r>
      <w:r w:rsidR="00D222E5" w:rsidRPr="00A57080">
        <w:rPr>
          <w:rFonts w:ascii="Arial" w:hAnsi="Arial" w:cs="Arial"/>
          <w:sz w:val="20"/>
        </w:rPr>
        <w:t xml:space="preserve">de </w:t>
      </w:r>
      <w:r w:rsidR="00806913" w:rsidRPr="00B65294">
        <w:rPr>
          <w:rFonts w:ascii="Arial" w:hAnsi="Arial" w:cs="Arial"/>
          <w:sz w:val="20"/>
        </w:rPr>
        <w:t>polikliniek</w:t>
      </w:r>
      <w:r w:rsidRPr="00A57080">
        <w:rPr>
          <w:rFonts w:ascii="Arial" w:hAnsi="Arial" w:cs="Arial"/>
          <w:sz w:val="20"/>
        </w:rPr>
        <w:t xml:space="preserve">. </w:t>
      </w:r>
    </w:p>
    <w:p w:rsidR="00D231AB" w:rsidRPr="00A57080" w:rsidRDefault="00D231AB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Vertelde deze andere zorgverlener u vooraf waarom de behandeling of het onderzoek nodig was?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D231AB" w:rsidRPr="00A57080" w:rsidRDefault="00D231AB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Vertelde deze andere zorgverlener u vooraf wat de behandeling of het onderzoek precies inhield?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073DAD" w:rsidRPr="00A57080" w:rsidRDefault="00073DAD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Vertelde deze andere zorgverlener u vooraf wat het te verwachten resultaat zou zijn van de behandeling of het</w:t>
      </w:r>
      <w:r w:rsidR="002C6842" w:rsidRPr="00A57080">
        <w:rPr>
          <w:rFonts w:ascii="Arial" w:hAnsi="Arial" w:cs="Arial"/>
          <w:b/>
          <w:sz w:val="20"/>
        </w:rPr>
        <w:t xml:space="preserve"> onderzoek</w:t>
      </w:r>
      <w:r w:rsidRPr="00A57080">
        <w:rPr>
          <w:rFonts w:ascii="Arial" w:hAnsi="Arial" w:cs="Arial"/>
          <w:b/>
          <w:sz w:val="20"/>
        </w:rPr>
        <w:t>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D231AB" w:rsidRPr="00A57080" w:rsidRDefault="00D231AB" w:rsidP="00A17C2D">
      <w:pPr>
        <w:spacing w:line="280" w:lineRule="exact"/>
        <w:rPr>
          <w:rFonts w:ascii="Arial" w:hAnsi="Arial" w:cs="Arial"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Vertelde deze andere zorgverlener u op een begrijpelijke manier over de eventuele bijwerkingen of gevolgen van de behandeling of het </w:t>
      </w:r>
      <w:r w:rsidR="002C6842" w:rsidRPr="00A57080">
        <w:rPr>
          <w:rFonts w:ascii="Arial" w:hAnsi="Arial" w:cs="Arial"/>
          <w:b/>
          <w:sz w:val="20"/>
        </w:rPr>
        <w:t>onderzoek</w:t>
      </w:r>
      <w:r w:rsidRPr="00A57080">
        <w:rPr>
          <w:rFonts w:ascii="Arial" w:hAnsi="Arial" w:cs="Arial"/>
          <w:b/>
          <w:sz w:val="20"/>
        </w:rPr>
        <w:t>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D231AB" w:rsidRPr="00A57080" w:rsidRDefault="00D231AB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Legde deze andere zorgverlener u dingen op een begrijpelijke manier uit?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231AB" w:rsidRPr="00A57080" w:rsidRDefault="00D231AB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231AB" w:rsidRPr="00A57080" w:rsidRDefault="00D231AB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Kreeg u de mogelijkheid om aan deze andere zorgverlener al uw vragen te stellen?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231AB" w:rsidRPr="00A57080" w:rsidRDefault="00D231AB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68756F" w:rsidRPr="00A57080" w:rsidRDefault="0068756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Was de informatie die u kreeg van deze andere zorgverlener afgestemd op uw persoonlijke situatie?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68756F" w:rsidRPr="00A57080" w:rsidRDefault="0068756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1F1658" w:rsidRPr="00A57080" w:rsidRDefault="001F1658" w:rsidP="00452D6F">
      <w:pPr>
        <w:pBdr>
          <w:bottom w:val="single" w:sz="4" w:space="1" w:color="auto"/>
        </w:pBdr>
        <w:spacing w:line="200" w:lineRule="exact"/>
        <w:rPr>
          <w:rFonts w:ascii="Arial" w:hAnsi="Arial" w:cs="Arial"/>
          <w:b/>
          <w:sz w:val="20"/>
          <w:u w:val="single"/>
        </w:rPr>
      </w:pPr>
    </w:p>
    <w:p w:rsidR="00D222E5" w:rsidRPr="00A57080" w:rsidRDefault="00D222E5" w:rsidP="00452D6F">
      <w:pPr>
        <w:spacing w:line="200" w:lineRule="exact"/>
        <w:rPr>
          <w:rFonts w:ascii="Arial" w:hAnsi="Arial" w:cs="Arial"/>
          <w:b/>
          <w:sz w:val="20"/>
          <w:u w:val="single"/>
        </w:rPr>
      </w:pPr>
    </w:p>
    <w:p w:rsidR="00225378" w:rsidRPr="00B93302" w:rsidRDefault="00B93302" w:rsidP="00096C28">
      <w:pPr>
        <w:spacing w:line="240" w:lineRule="exact"/>
        <w:rPr>
          <w:rFonts w:ascii="Arial" w:hAnsi="Arial" w:cs="Arial"/>
          <w:b/>
          <w:i/>
        </w:rPr>
      </w:pPr>
      <w:r w:rsidRPr="00B93302">
        <w:rPr>
          <w:rFonts w:ascii="Arial" w:hAnsi="Arial" w:cs="Arial"/>
          <w:b/>
          <w:i/>
        </w:rPr>
        <w:t>SAMENWERKING</w:t>
      </w:r>
    </w:p>
    <w:p w:rsidR="00225378" w:rsidRPr="00A57080" w:rsidRDefault="00225378" w:rsidP="00452D6F">
      <w:pPr>
        <w:spacing w:line="200" w:lineRule="exact"/>
        <w:rPr>
          <w:rFonts w:ascii="Arial" w:hAnsi="Arial" w:cs="Arial"/>
          <w:b/>
          <w:sz w:val="20"/>
        </w:rPr>
      </w:pPr>
    </w:p>
    <w:p w:rsidR="00225378" w:rsidRPr="00A57080" w:rsidRDefault="00225378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volgende vragen gaan over de samenwerking tussen </w:t>
      </w:r>
      <w:r w:rsidRPr="00A57080">
        <w:rPr>
          <w:rFonts w:ascii="Arial" w:hAnsi="Arial" w:cs="Arial"/>
          <w:sz w:val="20"/>
          <w:u w:val="single"/>
        </w:rPr>
        <w:t>verschillende zorgverleners in de polikliniek</w:t>
      </w:r>
      <w:r w:rsidR="002572B3" w:rsidRPr="00A57080">
        <w:rPr>
          <w:rFonts w:ascii="Arial" w:hAnsi="Arial" w:cs="Arial"/>
          <w:sz w:val="20"/>
        </w:rPr>
        <w:t xml:space="preserve"> tijdens uw meest recente bezoek aan </w:t>
      </w:r>
      <w:r w:rsidR="00D222E5" w:rsidRPr="00A57080">
        <w:rPr>
          <w:rFonts w:ascii="Arial" w:hAnsi="Arial" w:cs="Arial"/>
          <w:sz w:val="20"/>
        </w:rPr>
        <w:t xml:space="preserve">de </w:t>
      </w:r>
      <w:r w:rsidR="00806913" w:rsidRPr="00B65294">
        <w:rPr>
          <w:rFonts w:ascii="Arial" w:hAnsi="Arial" w:cs="Arial"/>
          <w:sz w:val="20"/>
        </w:rPr>
        <w:t>polikliniek</w:t>
      </w:r>
      <w:r w:rsidR="00D222E5" w:rsidRPr="00A57080">
        <w:rPr>
          <w:rFonts w:ascii="Arial" w:hAnsi="Arial" w:cs="Arial"/>
          <w:sz w:val="20"/>
        </w:rPr>
        <w:t>.</w:t>
      </w:r>
    </w:p>
    <w:p w:rsidR="00225378" w:rsidRPr="00A57080" w:rsidRDefault="00225378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14EBC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b/>
          <w:sz w:val="20"/>
        </w:rPr>
        <w:t xml:space="preserve">Gaven de verschillende zorgverleners in de polikliniek u tegenstrijdige informatie? </w:t>
      </w:r>
    </w:p>
    <w:p w:rsidR="009F0B7F" w:rsidRPr="00A57080" w:rsidRDefault="004920E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 </w:t>
      </w:r>
    </w:p>
    <w:p w:rsidR="004920E4" w:rsidRPr="00A57080" w:rsidRDefault="004920E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Niet van toepassing </w:t>
      </w:r>
    </w:p>
    <w:p w:rsidR="00DC5CB9" w:rsidRPr="00A57080" w:rsidRDefault="00DC5CB9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Slot</w:t>
      </w:r>
      <w:r w:rsidR="00575080" w:rsidRPr="00A57080">
        <w:rPr>
          <w:rFonts w:ascii="Arial" w:hAnsi="Arial" w:cs="Arial"/>
          <w:b/>
          <w:sz w:val="20"/>
        </w:rPr>
        <w:t>en</w:t>
      </w:r>
      <w:r w:rsidRPr="00A57080">
        <w:rPr>
          <w:rFonts w:ascii="Arial" w:hAnsi="Arial" w:cs="Arial"/>
          <w:b/>
          <w:sz w:val="20"/>
        </w:rPr>
        <w:t xml:space="preserve"> de behandeling</w:t>
      </w:r>
      <w:r w:rsidR="00575080" w:rsidRPr="00A57080">
        <w:rPr>
          <w:rFonts w:ascii="Arial" w:hAnsi="Arial" w:cs="Arial"/>
          <w:b/>
          <w:sz w:val="20"/>
        </w:rPr>
        <w:t>en</w:t>
      </w:r>
      <w:r w:rsidRPr="00A57080">
        <w:rPr>
          <w:rFonts w:ascii="Arial" w:hAnsi="Arial" w:cs="Arial"/>
          <w:b/>
          <w:sz w:val="20"/>
        </w:rPr>
        <w:t xml:space="preserve"> van de verschillende zorgverleners op elkaar aan?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DC5CB9" w:rsidRPr="00A57080" w:rsidRDefault="00DC5CB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Niet van toepassing </w:t>
      </w:r>
    </w:p>
    <w:p w:rsidR="00DC5CB9" w:rsidRPr="00A57080" w:rsidRDefault="00DC5CB9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Verliep de verwijzing naar andere zorgverleners in het ziekenhuis op een soepele manier?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4829E9" w:rsidRPr="00A57080" w:rsidRDefault="004829E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DC5CB9" w:rsidRPr="00A57080" w:rsidRDefault="00DC5CB9" w:rsidP="00452D6F">
      <w:pPr>
        <w:pBdr>
          <w:bottom w:val="single" w:sz="4" w:space="1" w:color="auto"/>
        </w:pBdr>
        <w:spacing w:line="280" w:lineRule="exact"/>
        <w:rPr>
          <w:rFonts w:ascii="Arial" w:hAnsi="Arial" w:cs="Arial"/>
          <w:sz w:val="20"/>
        </w:rPr>
      </w:pPr>
    </w:p>
    <w:p w:rsidR="00997C51" w:rsidRPr="00A57080" w:rsidRDefault="00997C51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452D6F" w:rsidRDefault="00452D6F" w:rsidP="00A17C2D">
      <w:pPr>
        <w:spacing w:line="280" w:lineRule="exact"/>
        <w:outlineLvl w:val="1"/>
        <w:rPr>
          <w:rFonts w:ascii="Arial" w:hAnsi="Arial" w:cs="Arial"/>
          <w:b/>
          <w:i/>
        </w:rPr>
      </w:pPr>
      <w:r w:rsidRPr="00452D6F">
        <w:rPr>
          <w:rFonts w:ascii="Arial" w:hAnsi="Arial" w:cs="Arial"/>
          <w:b/>
          <w:i/>
        </w:rPr>
        <w:t xml:space="preserve">INSPRAAK PATIËNT </w:t>
      </w:r>
    </w:p>
    <w:p w:rsidR="007A1A42" w:rsidRPr="00A57080" w:rsidRDefault="007A1A42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575080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Onderstaande vragen gaan over de </w:t>
      </w:r>
      <w:r w:rsidR="00C26D74" w:rsidRPr="00A57080">
        <w:rPr>
          <w:rFonts w:ascii="Arial" w:hAnsi="Arial" w:cs="Arial"/>
          <w:sz w:val="20"/>
        </w:rPr>
        <w:t>inspraak</w:t>
      </w:r>
      <w:r w:rsidRPr="00A57080">
        <w:rPr>
          <w:rFonts w:ascii="Arial" w:hAnsi="Arial" w:cs="Arial"/>
          <w:sz w:val="20"/>
        </w:rPr>
        <w:t xml:space="preserve"> die u ervaren heeft tijdens uw </w:t>
      </w:r>
      <w:r w:rsidRPr="00A57080">
        <w:rPr>
          <w:rFonts w:ascii="Arial" w:hAnsi="Arial" w:cs="Arial"/>
          <w:sz w:val="20"/>
          <w:u w:val="single"/>
        </w:rPr>
        <w:t xml:space="preserve">meest recente bezoek </w:t>
      </w:r>
      <w:r w:rsidRPr="00A57080">
        <w:rPr>
          <w:rFonts w:ascii="Arial" w:hAnsi="Arial" w:cs="Arial"/>
          <w:sz w:val="20"/>
        </w:rPr>
        <w:t xml:space="preserve">aan </w:t>
      </w:r>
      <w:r w:rsidR="00D222E5" w:rsidRPr="00A57080">
        <w:rPr>
          <w:rFonts w:ascii="Arial" w:hAnsi="Arial" w:cs="Arial"/>
          <w:sz w:val="20"/>
        </w:rPr>
        <w:t xml:space="preserve">de </w:t>
      </w:r>
      <w:r w:rsidR="00806913" w:rsidRPr="004C3B8A">
        <w:rPr>
          <w:rFonts w:ascii="Arial" w:hAnsi="Arial" w:cs="Arial"/>
          <w:sz w:val="20"/>
        </w:rPr>
        <w:t>polikliniek</w:t>
      </w:r>
      <w:r w:rsidR="00D222E5" w:rsidRPr="00A57080">
        <w:rPr>
          <w:rFonts w:ascii="Arial" w:hAnsi="Arial" w:cs="Arial"/>
          <w:sz w:val="20"/>
        </w:rPr>
        <w:t>.</w:t>
      </w:r>
      <w:r w:rsidRPr="00A57080">
        <w:rPr>
          <w:rFonts w:ascii="Arial" w:hAnsi="Arial" w:cs="Arial"/>
          <w:sz w:val="20"/>
        </w:rPr>
        <w:t xml:space="preserve"> </w:t>
      </w:r>
    </w:p>
    <w:p w:rsidR="00146135" w:rsidRPr="00A57080" w:rsidRDefault="00146135" w:rsidP="00A17C2D">
      <w:pPr>
        <w:spacing w:line="280" w:lineRule="exact"/>
        <w:rPr>
          <w:rFonts w:ascii="Arial" w:hAnsi="Arial" w:cs="Arial"/>
          <w:sz w:val="20"/>
          <w:u w:val="single"/>
        </w:rPr>
      </w:pPr>
    </w:p>
    <w:p w:rsidR="00D222E5" w:rsidRPr="00A57080" w:rsidRDefault="00D222E5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Heeft u informatie gekregen over uw rechten als patiënt (bijv</w:t>
      </w:r>
      <w:r w:rsidR="00452D6F">
        <w:rPr>
          <w:rFonts w:ascii="Arial" w:hAnsi="Arial" w:cs="Arial"/>
          <w:b/>
          <w:sz w:val="20"/>
        </w:rPr>
        <w:t>oorbeeld</w:t>
      </w:r>
      <w:r w:rsidRPr="00A57080">
        <w:rPr>
          <w:rFonts w:ascii="Arial" w:hAnsi="Arial" w:cs="Arial"/>
          <w:b/>
          <w:sz w:val="20"/>
        </w:rPr>
        <w:t xml:space="preserve"> een second opinion of inzage van uw patiëntendossier)? </w:t>
      </w:r>
    </w:p>
    <w:p w:rsidR="00D222E5" w:rsidRPr="00A57080" w:rsidRDefault="00D222E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Nee</w:t>
      </w:r>
    </w:p>
    <w:p w:rsidR="00D222E5" w:rsidRPr="00A57080" w:rsidRDefault="00D222E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D222E5" w:rsidRPr="00A57080" w:rsidRDefault="00D222E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D222E5" w:rsidRPr="00A57080" w:rsidRDefault="00D222E5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Kon u meebeslissen over de behandeling?</w:t>
      </w:r>
    </w:p>
    <w:p w:rsidR="00D46039" w:rsidRPr="00A57080" w:rsidRDefault="00D4603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D46039" w:rsidRPr="00A57080" w:rsidRDefault="00D4603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D46039" w:rsidRPr="00A57080" w:rsidRDefault="00D4603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D46039" w:rsidRPr="00A57080" w:rsidRDefault="00D4603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9F0B7F" w:rsidRDefault="00141D1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  <w:r w:rsidR="009F0B7F" w:rsidRPr="00A57080">
        <w:rPr>
          <w:rFonts w:ascii="Arial" w:hAnsi="Arial" w:cs="Arial"/>
          <w:sz w:val="20"/>
        </w:rPr>
        <w:t xml:space="preserve"> </w:t>
      </w:r>
    </w:p>
    <w:p w:rsidR="00452D6F" w:rsidRPr="00A57080" w:rsidRDefault="00452D6F" w:rsidP="00452D6F">
      <w:pPr>
        <w:tabs>
          <w:tab w:val="left" w:pos="360"/>
        </w:tabs>
        <w:spacing w:line="280" w:lineRule="exact"/>
        <w:ind w:left="360" w:right="67"/>
        <w:rPr>
          <w:rFonts w:ascii="Arial" w:hAnsi="Arial" w:cs="Arial"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Werd uw begeleider (partner/familielid</w:t>
      </w:r>
      <w:r w:rsidR="001071B4">
        <w:rPr>
          <w:rFonts w:ascii="Arial" w:hAnsi="Arial" w:cs="Arial"/>
          <w:b/>
          <w:sz w:val="20"/>
        </w:rPr>
        <w:t>/</w:t>
      </w:r>
      <w:r w:rsidRPr="00A57080">
        <w:rPr>
          <w:rFonts w:ascii="Arial" w:hAnsi="Arial" w:cs="Arial"/>
          <w:b/>
          <w:sz w:val="20"/>
        </w:rPr>
        <w:t xml:space="preserve">mantelzorger) </w:t>
      </w:r>
      <w:r w:rsidR="00141D14" w:rsidRPr="00A57080">
        <w:rPr>
          <w:rFonts w:ascii="Arial" w:hAnsi="Arial" w:cs="Arial"/>
          <w:b/>
          <w:sz w:val="20"/>
        </w:rPr>
        <w:t>voldoende</w:t>
      </w:r>
      <w:r w:rsidRPr="00A57080">
        <w:rPr>
          <w:rFonts w:ascii="Arial" w:hAnsi="Arial" w:cs="Arial"/>
          <w:b/>
          <w:sz w:val="20"/>
        </w:rPr>
        <w:t xml:space="preserve"> </w:t>
      </w:r>
      <w:r w:rsidR="00472F42" w:rsidRPr="00A57080">
        <w:rPr>
          <w:rFonts w:ascii="Arial" w:hAnsi="Arial" w:cs="Arial"/>
          <w:b/>
          <w:sz w:val="20"/>
        </w:rPr>
        <w:t>bij</w:t>
      </w:r>
      <w:r w:rsidRPr="00A57080">
        <w:rPr>
          <w:rFonts w:ascii="Arial" w:hAnsi="Arial" w:cs="Arial"/>
          <w:b/>
          <w:sz w:val="20"/>
        </w:rPr>
        <w:t xml:space="preserve"> het gesprek betrokken?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856019" w:rsidRPr="00A57080" w:rsidRDefault="00856019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472F42" w:rsidRPr="00A57080" w:rsidRDefault="00472F4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9F0B7F" w:rsidRPr="00A57080" w:rsidRDefault="009F0B7F" w:rsidP="00096C28">
      <w:pPr>
        <w:pBdr>
          <w:bottom w:val="single" w:sz="4" w:space="1" w:color="auto"/>
        </w:pBdr>
        <w:spacing w:line="220" w:lineRule="exact"/>
        <w:rPr>
          <w:rFonts w:ascii="Arial" w:hAnsi="Arial" w:cs="Arial"/>
          <w:sz w:val="20"/>
        </w:rPr>
      </w:pPr>
    </w:p>
    <w:p w:rsidR="00D5798F" w:rsidRDefault="00D5798F" w:rsidP="00096C28">
      <w:pPr>
        <w:spacing w:line="22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9F0B7F" w:rsidRDefault="009F0B7F" w:rsidP="00096C28">
      <w:pPr>
        <w:spacing w:line="240" w:lineRule="exact"/>
        <w:outlineLvl w:val="0"/>
        <w:rPr>
          <w:rFonts w:ascii="Arial" w:hAnsi="Arial" w:cs="Arial"/>
          <w:b/>
          <w:i/>
        </w:rPr>
      </w:pPr>
      <w:r w:rsidRPr="00026074">
        <w:rPr>
          <w:rFonts w:ascii="Arial" w:hAnsi="Arial" w:cs="Arial"/>
          <w:b/>
          <w:i/>
        </w:rPr>
        <w:t>NAZORG</w:t>
      </w:r>
    </w:p>
    <w:p w:rsidR="00096C28" w:rsidRPr="00026074" w:rsidRDefault="00096C28" w:rsidP="00096C28">
      <w:pPr>
        <w:spacing w:line="220" w:lineRule="exact"/>
        <w:outlineLvl w:val="0"/>
        <w:rPr>
          <w:rFonts w:ascii="Arial" w:hAnsi="Arial" w:cs="Arial"/>
          <w:b/>
          <w:i/>
        </w:rPr>
      </w:pPr>
    </w:p>
    <w:p w:rsidR="00035D4E" w:rsidRPr="00A57080" w:rsidRDefault="00547221" w:rsidP="00A17C2D">
      <w:p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De volgende vragen gaan over de nazorg die u heeft ontvangen na uw </w:t>
      </w:r>
      <w:r w:rsidRPr="00A57080">
        <w:rPr>
          <w:rFonts w:ascii="Arial" w:hAnsi="Arial" w:cs="Arial"/>
          <w:sz w:val="20"/>
          <w:u w:val="single"/>
        </w:rPr>
        <w:t>meest recente bezoek</w:t>
      </w:r>
      <w:r w:rsidRPr="00A57080">
        <w:rPr>
          <w:rFonts w:ascii="Arial" w:hAnsi="Arial" w:cs="Arial"/>
          <w:sz w:val="20"/>
        </w:rPr>
        <w:t xml:space="preserve"> aan </w:t>
      </w:r>
      <w:r w:rsidR="00D5798F" w:rsidRPr="00A57080">
        <w:rPr>
          <w:rFonts w:ascii="Arial" w:hAnsi="Arial" w:cs="Arial"/>
          <w:sz w:val="20"/>
        </w:rPr>
        <w:t xml:space="preserve">de </w:t>
      </w:r>
      <w:r w:rsidR="00806913" w:rsidRPr="004C3B8A">
        <w:rPr>
          <w:rFonts w:ascii="Arial" w:hAnsi="Arial" w:cs="Arial"/>
          <w:sz w:val="20"/>
        </w:rPr>
        <w:t>polikliniek</w:t>
      </w:r>
      <w:r w:rsidR="00D5798F" w:rsidRPr="00A57080">
        <w:rPr>
          <w:rFonts w:ascii="Arial" w:hAnsi="Arial" w:cs="Arial"/>
          <w:sz w:val="20"/>
        </w:rPr>
        <w:t>.</w:t>
      </w: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Kreeg u </w:t>
      </w:r>
      <w:r w:rsidR="00035D4E" w:rsidRPr="00A57080">
        <w:rPr>
          <w:rFonts w:ascii="Arial" w:hAnsi="Arial" w:cs="Arial"/>
          <w:b/>
          <w:sz w:val="20"/>
        </w:rPr>
        <w:t xml:space="preserve">in de polikliniek </w:t>
      </w:r>
      <w:r w:rsidRPr="00A57080">
        <w:rPr>
          <w:rFonts w:ascii="Arial" w:hAnsi="Arial" w:cs="Arial"/>
          <w:b/>
          <w:sz w:val="20"/>
        </w:rPr>
        <w:t>medicijnen voorgeschreven?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i/>
          <w:sz w:val="20"/>
        </w:rPr>
      </w:pPr>
      <w:r w:rsidRPr="00A57080">
        <w:rPr>
          <w:rFonts w:ascii="Arial" w:hAnsi="Arial" w:cs="Arial"/>
          <w:sz w:val="20"/>
        </w:rPr>
        <w:t>Nee</w:t>
      </w:r>
      <w:r w:rsidR="0030151B" w:rsidRPr="00A57080">
        <w:rPr>
          <w:rFonts w:ascii="Arial" w:hAnsi="Arial" w:cs="Arial"/>
          <w:sz w:val="20"/>
        </w:rPr>
        <w:t xml:space="preserve"> </w:t>
      </w:r>
      <w:r w:rsidR="0030151B" w:rsidRPr="00A57080">
        <w:rPr>
          <w:rFonts w:ascii="Arial" w:hAnsi="Arial" w:cs="Arial"/>
          <w:sz w:val="20"/>
        </w:rPr>
        <w:sym w:font="Wingdings" w:char="F0E0"/>
      </w:r>
      <w:r w:rsidRPr="00A57080">
        <w:rPr>
          <w:rFonts w:ascii="Arial" w:hAnsi="Arial" w:cs="Arial"/>
          <w:sz w:val="20"/>
        </w:rPr>
        <w:t xml:space="preserve"> </w:t>
      </w:r>
      <w:r w:rsidR="00C737C1" w:rsidRPr="00A57080">
        <w:rPr>
          <w:rFonts w:ascii="Arial" w:hAnsi="Arial" w:cs="Arial"/>
          <w:i/>
          <w:sz w:val="20"/>
        </w:rPr>
        <w:t xml:space="preserve">ga naar vraag </w:t>
      </w:r>
      <w:r w:rsidR="00F72F54" w:rsidRPr="00A57080">
        <w:rPr>
          <w:rFonts w:ascii="Arial" w:hAnsi="Arial" w:cs="Arial"/>
          <w:i/>
          <w:sz w:val="20"/>
        </w:rPr>
        <w:t>5</w:t>
      </w:r>
      <w:r w:rsidR="00CA08CC">
        <w:rPr>
          <w:rFonts w:ascii="Arial" w:hAnsi="Arial" w:cs="Arial"/>
          <w:i/>
          <w:sz w:val="20"/>
        </w:rPr>
        <w:t>2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Heeft u </w:t>
      </w:r>
      <w:r w:rsidR="008018CE" w:rsidRPr="00A57080">
        <w:rPr>
          <w:rFonts w:ascii="Arial" w:hAnsi="Arial" w:cs="Arial"/>
          <w:b/>
          <w:sz w:val="20"/>
        </w:rPr>
        <w:t xml:space="preserve">van de zorgverleners op de polikliniek </w:t>
      </w:r>
      <w:r w:rsidRPr="00A57080">
        <w:rPr>
          <w:rFonts w:ascii="Arial" w:hAnsi="Arial" w:cs="Arial"/>
          <w:b/>
          <w:sz w:val="20"/>
        </w:rPr>
        <w:t xml:space="preserve">informatie gekregen over de werking van </w:t>
      </w:r>
      <w:r w:rsidR="00A02AF0" w:rsidRPr="00A57080">
        <w:rPr>
          <w:rFonts w:ascii="Arial" w:hAnsi="Arial" w:cs="Arial"/>
          <w:b/>
          <w:sz w:val="20"/>
        </w:rPr>
        <w:t xml:space="preserve">uw </w:t>
      </w:r>
      <w:r w:rsidRPr="00A57080">
        <w:rPr>
          <w:rFonts w:ascii="Arial" w:hAnsi="Arial" w:cs="Arial"/>
          <w:b/>
          <w:sz w:val="20"/>
        </w:rPr>
        <w:t xml:space="preserve">medicijnen? </w:t>
      </w:r>
    </w:p>
    <w:p w:rsidR="00856019" w:rsidRPr="00A57080" w:rsidRDefault="00A02AF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 </w:t>
      </w:r>
    </w:p>
    <w:p w:rsidR="00A02AF0" w:rsidRPr="00A57080" w:rsidRDefault="00A02AF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D5798F" w:rsidRPr="00A57080" w:rsidRDefault="00D5798F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Heeft u</w:t>
      </w:r>
      <w:r w:rsidR="008018CE" w:rsidRPr="00A57080">
        <w:rPr>
          <w:rFonts w:ascii="Arial" w:hAnsi="Arial" w:cs="Arial"/>
          <w:b/>
          <w:sz w:val="20"/>
        </w:rPr>
        <w:t xml:space="preserve"> van de zorgverleners op de polikliniek</w:t>
      </w:r>
      <w:r w:rsidRPr="00A57080">
        <w:rPr>
          <w:rFonts w:ascii="Arial" w:hAnsi="Arial" w:cs="Arial"/>
          <w:b/>
          <w:sz w:val="20"/>
        </w:rPr>
        <w:t xml:space="preserve"> informatie gekregen over de (eventuele) bijwerkingen van </w:t>
      </w:r>
      <w:r w:rsidR="00A02AF0" w:rsidRPr="00A57080">
        <w:rPr>
          <w:rFonts w:ascii="Arial" w:hAnsi="Arial" w:cs="Arial"/>
          <w:b/>
          <w:sz w:val="20"/>
        </w:rPr>
        <w:t>uw</w:t>
      </w:r>
      <w:r w:rsidR="00FF1D74">
        <w:rPr>
          <w:rFonts w:ascii="Arial" w:hAnsi="Arial" w:cs="Arial"/>
          <w:b/>
          <w:sz w:val="20"/>
        </w:rPr>
        <w:t xml:space="preserve"> medicijnen</w:t>
      </w:r>
      <w:r w:rsidRPr="00A57080">
        <w:rPr>
          <w:rFonts w:ascii="Arial" w:hAnsi="Arial" w:cs="Arial"/>
          <w:b/>
          <w:sz w:val="20"/>
        </w:rPr>
        <w:t xml:space="preserve">? </w:t>
      </w:r>
    </w:p>
    <w:p w:rsidR="00856019" w:rsidRPr="00A57080" w:rsidRDefault="00A02AF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Nee</w:t>
      </w:r>
    </w:p>
    <w:p w:rsidR="00A02AF0" w:rsidRPr="00A57080" w:rsidRDefault="00A02AF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9F0B7F" w:rsidRPr="00A57080" w:rsidRDefault="009F0B7F" w:rsidP="00A17C2D">
      <w:pPr>
        <w:tabs>
          <w:tab w:val="left" w:pos="360"/>
        </w:tabs>
        <w:spacing w:line="280" w:lineRule="exact"/>
        <w:ind w:left="360" w:right="67"/>
        <w:rPr>
          <w:rFonts w:ascii="Arial" w:hAnsi="Arial" w:cs="Arial"/>
          <w:sz w:val="20"/>
        </w:rPr>
      </w:pPr>
    </w:p>
    <w:p w:rsidR="00F16675" w:rsidRPr="00A57080" w:rsidRDefault="00F16675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Heeft u van </w:t>
      </w:r>
      <w:r w:rsidR="009D02C4" w:rsidRPr="00A57080">
        <w:rPr>
          <w:rFonts w:ascii="Arial" w:hAnsi="Arial" w:cs="Arial"/>
          <w:b/>
          <w:sz w:val="20"/>
        </w:rPr>
        <w:t>de zorgverleners in</w:t>
      </w:r>
      <w:r w:rsidRPr="00A57080">
        <w:rPr>
          <w:rFonts w:ascii="Arial" w:hAnsi="Arial" w:cs="Arial"/>
          <w:b/>
          <w:sz w:val="20"/>
        </w:rPr>
        <w:t xml:space="preserve"> de polikliniek informatie gekregen over hoe u de medicijnen moet gebruiken in combinatie met andere medicijnen die u al gebruikt? </w:t>
      </w:r>
    </w:p>
    <w:p w:rsidR="00856019" w:rsidRPr="00A57080" w:rsidRDefault="00A02AF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 </w:t>
      </w:r>
    </w:p>
    <w:p w:rsidR="00A02AF0" w:rsidRPr="00A57080" w:rsidRDefault="00A02AF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F16675" w:rsidRPr="00A57080" w:rsidRDefault="00F1667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Niet van toepassing</w:t>
      </w:r>
    </w:p>
    <w:p w:rsidR="00F16675" w:rsidRPr="00A57080" w:rsidRDefault="00F16675" w:rsidP="00A17C2D">
      <w:pPr>
        <w:spacing w:line="280" w:lineRule="exact"/>
        <w:rPr>
          <w:rFonts w:ascii="Arial" w:hAnsi="Arial" w:cs="Arial"/>
          <w:b/>
          <w:sz w:val="20"/>
        </w:rPr>
      </w:pPr>
    </w:p>
    <w:p w:rsidR="00D5798F" w:rsidRPr="00A57080" w:rsidRDefault="00D5798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color w:val="000000"/>
          <w:sz w:val="20"/>
        </w:rPr>
        <w:t xml:space="preserve">Heeft u </w:t>
      </w:r>
      <w:r w:rsidR="004C3B8A">
        <w:rPr>
          <w:rFonts w:ascii="Arial" w:hAnsi="Arial" w:cs="Arial"/>
          <w:b/>
          <w:color w:val="000000"/>
          <w:sz w:val="20"/>
        </w:rPr>
        <w:t>voldoende informatie en</w:t>
      </w:r>
      <w:r w:rsidRPr="00A57080">
        <w:rPr>
          <w:rFonts w:ascii="Arial" w:hAnsi="Arial" w:cs="Arial"/>
          <w:b/>
          <w:color w:val="000000"/>
          <w:sz w:val="20"/>
        </w:rPr>
        <w:t xml:space="preserve"> advies gekregen </w:t>
      </w:r>
      <w:r w:rsidR="004C3B8A">
        <w:rPr>
          <w:rFonts w:ascii="Arial" w:hAnsi="Arial" w:cs="Arial"/>
          <w:b/>
          <w:color w:val="000000"/>
          <w:sz w:val="20"/>
        </w:rPr>
        <w:t xml:space="preserve">over </w:t>
      </w:r>
      <w:r w:rsidRPr="00A57080">
        <w:rPr>
          <w:rFonts w:ascii="Arial" w:hAnsi="Arial" w:cs="Arial"/>
          <w:b/>
          <w:color w:val="000000"/>
          <w:sz w:val="20"/>
        </w:rPr>
        <w:t>uw</w:t>
      </w:r>
      <w:r w:rsidR="004C3B8A">
        <w:rPr>
          <w:rFonts w:ascii="Arial" w:hAnsi="Arial" w:cs="Arial"/>
          <w:b/>
          <w:color w:val="000000"/>
          <w:sz w:val="20"/>
        </w:rPr>
        <w:t xml:space="preserve"> </w:t>
      </w:r>
      <w:r w:rsidRPr="00A57080">
        <w:rPr>
          <w:rFonts w:ascii="Arial" w:hAnsi="Arial" w:cs="Arial"/>
          <w:b/>
          <w:color w:val="000000"/>
          <w:sz w:val="20"/>
        </w:rPr>
        <w:t>aandoening</w:t>
      </w:r>
      <w:r w:rsidR="004C3B8A">
        <w:rPr>
          <w:rFonts w:ascii="Arial" w:hAnsi="Arial" w:cs="Arial"/>
          <w:b/>
          <w:color w:val="000000"/>
          <w:sz w:val="20"/>
        </w:rPr>
        <w:t xml:space="preserve"> en behandeling (zoals regels voor l</w:t>
      </w:r>
      <w:r w:rsidR="00300FB2">
        <w:rPr>
          <w:rFonts w:ascii="Arial" w:hAnsi="Arial" w:cs="Arial"/>
          <w:b/>
          <w:color w:val="000000"/>
          <w:sz w:val="20"/>
        </w:rPr>
        <w:t>ee</w:t>
      </w:r>
      <w:r w:rsidR="004C3B8A">
        <w:rPr>
          <w:rFonts w:ascii="Arial" w:hAnsi="Arial" w:cs="Arial"/>
          <w:b/>
          <w:color w:val="000000"/>
          <w:sz w:val="20"/>
        </w:rPr>
        <w:t>fstijl, rust en werken, het gebruik van hulpmiddelen en omgaan met de ziekte of aandoening)?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Niet van toepassing </w:t>
      </w:r>
    </w:p>
    <w:p w:rsidR="001071B4" w:rsidRDefault="001071B4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4C3B8A" w:rsidRPr="004C3B8A" w:rsidRDefault="004C3B8A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Over welk aspect kreeg u onvoldoende informatie? </w:t>
      </w:r>
      <w:r w:rsidR="00026074">
        <w:rPr>
          <w:rFonts w:ascii="Arial" w:hAnsi="Arial" w:cs="Arial"/>
          <w:i/>
          <w:sz w:val="20"/>
        </w:rPr>
        <w:t>(m</w:t>
      </w:r>
      <w:r w:rsidRPr="004C3B8A">
        <w:rPr>
          <w:rFonts w:ascii="Arial" w:hAnsi="Arial" w:cs="Arial"/>
          <w:i/>
          <w:sz w:val="20"/>
        </w:rPr>
        <w:t>eerdere antwoorden mogelijk)</w:t>
      </w:r>
    </w:p>
    <w:p w:rsidR="008D7485" w:rsidRPr="00A57080" w:rsidRDefault="008D748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Regels voor leefstijl</w:t>
      </w:r>
    </w:p>
    <w:p w:rsidR="008D7485" w:rsidRDefault="008D748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Rust en werken</w:t>
      </w:r>
    </w:p>
    <w:p w:rsidR="008D7485" w:rsidRDefault="008D748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gebruik van hulpmiddelen</w:t>
      </w:r>
    </w:p>
    <w:p w:rsidR="008D7485" w:rsidRDefault="008D748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Omgaan met de ziekte of aandoening</w:t>
      </w:r>
    </w:p>
    <w:p w:rsidR="008D7485" w:rsidRDefault="008D748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Waar ik aanvullende informatie kon vinden (patiëntenvereniging, website)</w:t>
      </w:r>
    </w:p>
    <w:p w:rsidR="008D7485" w:rsidRDefault="008D748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Niet van toepassing</w:t>
      </w:r>
    </w:p>
    <w:p w:rsidR="008D7485" w:rsidRPr="00A57080" w:rsidRDefault="008D7485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Anders, namelijk:</w:t>
      </w:r>
    </w:p>
    <w:p w:rsidR="00755158" w:rsidRPr="00806913" w:rsidRDefault="00755158" w:rsidP="00A17C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line="280" w:lineRule="exact"/>
        <w:ind w:left="709" w:right="67"/>
        <w:rPr>
          <w:rFonts w:ascii="Arial" w:hAnsi="Arial" w:cs="Arial"/>
          <w:sz w:val="20"/>
        </w:rPr>
      </w:pPr>
    </w:p>
    <w:p w:rsidR="00755158" w:rsidRPr="00026074" w:rsidRDefault="00755158" w:rsidP="00A17C2D">
      <w:pPr>
        <w:tabs>
          <w:tab w:val="left" w:pos="709"/>
        </w:tabs>
        <w:spacing w:line="280" w:lineRule="exact"/>
        <w:ind w:left="709" w:right="67"/>
        <w:rPr>
          <w:rFonts w:ascii="Arial" w:hAnsi="Arial" w:cs="Arial"/>
          <w:i/>
        </w:rPr>
      </w:pPr>
      <w:r w:rsidRPr="00026074">
        <w:rPr>
          <w:rFonts w:ascii="Arial" w:hAnsi="Arial" w:cs="Arial"/>
          <w:i/>
        </w:rPr>
        <w:t>(a.u.b. in blokletters)</w:t>
      </w:r>
    </w:p>
    <w:p w:rsidR="004C3B8A" w:rsidRDefault="004C3B8A" w:rsidP="00A17C2D">
      <w:pPr>
        <w:spacing w:line="280" w:lineRule="exact"/>
        <w:ind w:left="360"/>
        <w:rPr>
          <w:rFonts w:ascii="Arial" w:hAnsi="Arial" w:cs="Arial"/>
          <w:b/>
          <w:sz w:val="20"/>
        </w:rPr>
      </w:pPr>
    </w:p>
    <w:p w:rsidR="00096C28" w:rsidRDefault="00096C28" w:rsidP="00A17C2D">
      <w:pPr>
        <w:spacing w:line="280" w:lineRule="exact"/>
        <w:ind w:left="360"/>
        <w:rPr>
          <w:rFonts w:ascii="Arial" w:hAnsi="Arial" w:cs="Arial"/>
          <w:b/>
          <w:sz w:val="20"/>
        </w:rPr>
      </w:pPr>
    </w:p>
    <w:p w:rsidR="00096C28" w:rsidRPr="004C3B8A" w:rsidRDefault="00096C28" w:rsidP="00A17C2D">
      <w:pPr>
        <w:spacing w:line="280" w:lineRule="exact"/>
        <w:ind w:left="360"/>
        <w:rPr>
          <w:rFonts w:ascii="Arial" w:hAnsi="Arial" w:cs="Arial"/>
          <w:b/>
          <w:sz w:val="20"/>
        </w:rPr>
      </w:pPr>
    </w:p>
    <w:p w:rsidR="004C3B8A" w:rsidRPr="00A57080" w:rsidRDefault="004C3B8A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color w:val="000000"/>
          <w:sz w:val="20"/>
        </w:rPr>
        <w:t>Wist u wanneer en met wie u contact moest opnemen als zich na het bezoek aan de polikliniek problemen zouden voordoen?</w:t>
      </w:r>
    </w:p>
    <w:p w:rsidR="004C3B8A" w:rsidRPr="00A57080" w:rsidRDefault="004C3B8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4C3B8A" w:rsidRPr="00A57080" w:rsidRDefault="004C3B8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4C3B8A" w:rsidRPr="00A57080" w:rsidRDefault="004C3B8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4C3B8A" w:rsidRPr="00A57080" w:rsidRDefault="004C3B8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4C3B8A" w:rsidRPr="00A57080" w:rsidRDefault="004C3B8A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Niet van toepassing </w:t>
      </w:r>
    </w:p>
    <w:p w:rsidR="004C3B8A" w:rsidRPr="00A57080" w:rsidRDefault="004C3B8A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D5798F" w:rsidRPr="00A57080" w:rsidRDefault="00D5798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color w:val="000000"/>
          <w:sz w:val="20"/>
        </w:rPr>
        <w:t>Bent u voldoende geïnformeerd over wat er na de behandeling/het onderzoek gaat gebeuren (</w:t>
      </w:r>
      <w:r w:rsidR="00452D6F">
        <w:rPr>
          <w:rFonts w:ascii="Arial" w:hAnsi="Arial" w:cs="Arial"/>
          <w:b/>
          <w:color w:val="000000"/>
          <w:sz w:val="20"/>
        </w:rPr>
        <w:t>bijvoorbeeld</w:t>
      </w:r>
      <w:r w:rsidRPr="00A57080">
        <w:rPr>
          <w:rFonts w:ascii="Arial" w:hAnsi="Arial" w:cs="Arial"/>
          <w:b/>
          <w:color w:val="000000"/>
          <w:sz w:val="20"/>
        </w:rPr>
        <w:t xml:space="preserve"> het maken van een vervolgafspraak, contact met de huisarts)?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Nee, helemaal niet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Een beetje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Grotendeels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Ja, helemaal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Niet van toepassing </w:t>
      </w:r>
    </w:p>
    <w:p w:rsidR="00C92212" w:rsidRPr="00A57080" w:rsidRDefault="00C92212" w:rsidP="001071B4">
      <w:pPr>
        <w:pBdr>
          <w:bottom w:val="single" w:sz="4" w:space="1" w:color="auto"/>
        </w:pBdr>
        <w:spacing w:line="280" w:lineRule="exact"/>
        <w:rPr>
          <w:rFonts w:ascii="Arial" w:hAnsi="Arial" w:cs="Arial"/>
          <w:sz w:val="20"/>
        </w:rPr>
      </w:pPr>
    </w:p>
    <w:p w:rsidR="009F0B7F" w:rsidRPr="00A57080" w:rsidRDefault="009F0B7F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1071B4" w:rsidRDefault="009F0B7F" w:rsidP="00A17C2D">
      <w:pPr>
        <w:spacing w:line="280" w:lineRule="exact"/>
        <w:outlineLvl w:val="0"/>
        <w:rPr>
          <w:rFonts w:ascii="Arial" w:hAnsi="Arial" w:cs="Arial"/>
          <w:b/>
          <w:i/>
        </w:rPr>
      </w:pPr>
      <w:r w:rsidRPr="001071B4">
        <w:rPr>
          <w:rFonts w:ascii="Arial" w:hAnsi="Arial" w:cs="Arial"/>
          <w:b/>
          <w:i/>
        </w:rPr>
        <w:t>TOTAALOORDEEL</w:t>
      </w:r>
    </w:p>
    <w:p w:rsidR="00283C0C" w:rsidRDefault="00283C0C" w:rsidP="00A17C2D">
      <w:pPr>
        <w:tabs>
          <w:tab w:val="num" w:pos="720"/>
        </w:tabs>
        <w:spacing w:line="280" w:lineRule="exact"/>
        <w:ind w:left="360"/>
        <w:rPr>
          <w:rFonts w:ascii="Arial" w:hAnsi="Arial" w:cs="Arial"/>
          <w:b/>
          <w:sz w:val="20"/>
        </w:rPr>
      </w:pPr>
    </w:p>
    <w:p w:rsidR="00283C0C" w:rsidRPr="00283C0C" w:rsidRDefault="00283C0C" w:rsidP="00A17C2D">
      <w:pPr>
        <w:numPr>
          <w:ilvl w:val="0"/>
          <w:numId w:val="1"/>
        </w:numPr>
        <w:tabs>
          <w:tab w:val="num" w:pos="720"/>
        </w:tabs>
        <w:spacing w:line="280" w:lineRule="exact"/>
        <w:rPr>
          <w:rFonts w:ascii="Arial" w:hAnsi="Arial" w:cs="Arial"/>
          <w:sz w:val="20"/>
        </w:rPr>
      </w:pPr>
      <w:r w:rsidRPr="00283C0C">
        <w:rPr>
          <w:rFonts w:ascii="Arial" w:hAnsi="Arial" w:cs="Arial"/>
          <w:b/>
          <w:sz w:val="20"/>
        </w:rPr>
        <w:t xml:space="preserve">Welk cijfer geeft u de polikliniek? </w:t>
      </w:r>
      <w:r w:rsidRPr="00283C0C">
        <w:rPr>
          <w:rFonts w:ascii="Arial" w:hAnsi="Arial" w:cs="Arial"/>
          <w:sz w:val="20"/>
        </w:rPr>
        <w:t>Een 0 betekent: heel erg slech</w:t>
      </w:r>
      <w:r>
        <w:rPr>
          <w:rFonts w:ascii="Arial" w:hAnsi="Arial" w:cs="Arial"/>
          <w:sz w:val="20"/>
        </w:rPr>
        <w:t>t. Een 10 betekent: uitstekend.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0</w:t>
      </w:r>
      <w:r w:rsidRPr="00A57080">
        <w:rPr>
          <w:rFonts w:ascii="Arial" w:hAnsi="Arial" w:cs="Arial"/>
          <w:sz w:val="20"/>
        </w:rPr>
        <w:tab/>
        <w:t>heel erg slechte polikliniek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1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2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3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4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5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6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7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8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9</w:t>
      </w:r>
    </w:p>
    <w:p w:rsidR="00283C0C" w:rsidRPr="00A57080" w:rsidRDefault="00283C0C" w:rsidP="001071B4">
      <w:pPr>
        <w:numPr>
          <w:ilvl w:val="0"/>
          <w:numId w:val="2"/>
        </w:numPr>
        <w:tabs>
          <w:tab w:val="left" w:pos="1200"/>
        </w:tabs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10 </w:t>
      </w:r>
      <w:r w:rsidRPr="00A57080">
        <w:rPr>
          <w:rFonts w:ascii="Arial" w:hAnsi="Arial" w:cs="Arial"/>
          <w:sz w:val="20"/>
        </w:rPr>
        <w:tab/>
        <w:t>uitstekende polikliniek</w:t>
      </w:r>
    </w:p>
    <w:p w:rsidR="00283C0C" w:rsidRDefault="00283C0C" w:rsidP="00A17C2D">
      <w:pPr>
        <w:tabs>
          <w:tab w:val="num" w:pos="720"/>
        </w:tabs>
        <w:spacing w:line="280" w:lineRule="exact"/>
        <w:rPr>
          <w:rFonts w:ascii="Arial" w:hAnsi="Arial" w:cs="Arial"/>
          <w:b/>
          <w:sz w:val="20"/>
        </w:rPr>
      </w:pPr>
    </w:p>
    <w:p w:rsidR="00283C0C" w:rsidRPr="00A57080" w:rsidRDefault="00283C0C" w:rsidP="00A17C2D">
      <w:pPr>
        <w:numPr>
          <w:ilvl w:val="0"/>
          <w:numId w:val="1"/>
        </w:numPr>
        <w:tabs>
          <w:tab w:val="num" w:pos="720"/>
        </w:tabs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Zou u deze polikliniek bij uw vrienden en familie aanbevelen?</w:t>
      </w:r>
    </w:p>
    <w:p w:rsidR="00283C0C" w:rsidRPr="00A57080" w:rsidRDefault="00283C0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Beslist niet </w:t>
      </w:r>
    </w:p>
    <w:p w:rsidR="00283C0C" w:rsidRPr="00A57080" w:rsidRDefault="00283C0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Waarschijnlijk niet </w:t>
      </w:r>
    </w:p>
    <w:p w:rsidR="00283C0C" w:rsidRPr="00A57080" w:rsidRDefault="00283C0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Waarschijnlijk wel</w:t>
      </w:r>
    </w:p>
    <w:p w:rsidR="00283C0C" w:rsidRDefault="00283C0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Beslist wel </w:t>
      </w:r>
    </w:p>
    <w:p w:rsidR="009F0B7F" w:rsidRPr="00A57080" w:rsidRDefault="009F0B7F" w:rsidP="00A17C2D">
      <w:pPr>
        <w:spacing w:line="280" w:lineRule="exact"/>
        <w:ind w:left="360"/>
        <w:rPr>
          <w:rFonts w:ascii="Arial" w:hAnsi="Arial" w:cs="Arial"/>
          <w:b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tabs>
          <w:tab w:val="num" w:pos="720"/>
        </w:tabs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Wat zou u graag verbeterd zien in deze polikliniek?</w:t>
      </w:r>
    </w:p>
    <w:p w:rsidR="0006345A" w:rsidRDefault="0006345A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Pr="00A57080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283C0C" w:rsidRPr="001071B4" w:rsidRDefault="00283C0C" w:rsidP="00A17C2D">
      <w:pPr>
        <w:spacing w:line="280" w:lineRule="exact"/>
        <w:ind w:left="360"/>
        <w:rPr>
          <w:rFonts w:ascii="Arial" w:hAnsi="Arial" w:cs="Arial"/>
          <w:i/>
        </w:rPr>
      </w:pPr>
      <w:r w:rsidRPr="001071B4">
        <w:rPr>
          <w:rFonts w:ascii="Arial" w:hAnsi="Arial" w:cs="Arial"/>
          <w:i/>
        </w:rPr>
        <w:t>(a.u.b. in blokletters)</w:t>
      </w:r>
    </w:p>
    <w:p w:rsidR="00283C0C" w:rsidRDefault="00283C0C" w:rsidP="00A17C2D">
      <w:pPr>
        <w:numPr>
          <w:ilvl w:val="0"/>
          <w:numId w:val="1"/>
        </w:numPr>
        <w:tabs>
          <w:tab w:val="num" w:pos="720"/>
        </w:tabs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>Wa</w:t>
      </w:r>
      <w:r>
        <w:rPr>
          <w:rFonts w:ascii="Arial" w:hAnsi="Arial" w:cs="Arial"/>
          <w:b/>
          <w:sz w:val="20"/>
        </w:rPr>
        <w:t>arvoor</w:t>
      </w:r>
      <w:r w:rsidRPr="00A57080">
        <w:rPr>
          <w:rFonts w:ascii="Arial" w:hAnsi="Arial" w:cs="Arial"/>
          <w:b/>
          <w:sz w:val="20"/>
        </w:rPr>
        <w:t xml:space="preserve"> zou u deze polikliniek</w:t>
      </w:r>
      <w:r>
        <w:rPr>
          <w:rFonts w:ascii="Arial" w:hAnsi="Arial" w:cs="Arial"/>
          <w:b/>
          <w:sz w:val="20"/>
        </w:rPr>
        <w:t xml:space="preserve"> een compliment willen geven</w:t>
      </w:r>
      <w:r w:rsidRPr="00A57080">
        <w:rPr>
          <w:rFonts w:ascii="Arial" w:hAnsi="Arial" w:cs="Arial"/>
          <w:b/>
          <w:sz w:val="20"/>
        </w:rPr>
        <w:t>?</w:t>
      </w:r>
    </w:p>
    <w:p w:rsidR="001071B4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1071B4" w:rsidRPr="00A57080" w:rsidRDefault="001071B4" w:rsidP="007D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280" w:lineRule="exact"/>
        <w:ind w:left="462"/>
        <w:rPr>
          <w:rFonts w:ascii="Arial" w:hAnsi="Arial" w:cs="Arial"/>
          <w:b/>
          <w:sz w:val="20"/>
        </w:rPr>
      </w:pPr>
    </w:p>
    <w:p w:rsidR="00283C0C" w:rsidRPr="001071B4" w:rsidRDefault="00283C0C" w:rsidP="00A17C2D">
      <w:pPr>
        <w:spacing w:line="280" w:lineRule="exact"/>
        <w:ind w:left="360"/>
        <w:rPr>
          <w:rFonts w:ascii="Arial" w:hAnsi="Arial" w:cs="Arial"/>
          <w:i/>
        </w:rPr>
      </w:pPr>
      <w:r w:rsidRPr="001071B4">
        <w:rPr>
          <w:rFonts w:ascii="Arial" w:hAnsi="Arial" w:cs="Arial"/>
          <w:i/>
        </w:rPr>
        <w:t>(a.u.b. in blokletters)</w:t>
      </w:r>
    </w:p>
    <w:p w:rsidR="007A1A42" w:rsidRDefault="007A1A42" w:rsidP="001071B4">
      <w:pPr>
        <w:pBdr>
          <w:bottom w:val="single" w:sz="4" w:space="1" w:color="auto"/>
        </w:pBdr>
        <w:spacing w:line="280" w:lineRule="exact"/>
        <w:rPr>
          <w:rFonts w:ascii="Arial" w:hAnsi="Arial" w:cs="Arial"/>
          <w:sz w:val="20"/>
        </w:rPr>
      </w:pPr>
    </w:p>
    <w:p w:rsidR="00131184" w:rsidRPr="00A57080" w:rsidRDefault="00131184" w:rsidP="00A17C2D">
      <w:pPr>
        <w:spacing w:line="280" w:lineRule="exact"/>
        <w:ind w:left="360"/>
        <w:rPr>
          <w:rFonts w:ascii="Arial" w:hAnsi="Arial" w:cs="Arial"/>
          <w:sz w:val="20"/>
        </w:rPr>
      </w:pPr>
    </w:p>
    <w:p w:rsidR="009F0B7F" w:rsidRPr="001071B4" w:rsidRDefault="009F0B7F" w:rsidP="00A17C2D">
      <w:pPr>
        <w:spacing w:line="280" w:lineRule="exact"/>
        <w:rPr>
          <w:rFonts w:ascii="Arial" w:hAnsi="Arial" w:cs="Arial"/>
          <w:b/>
          <w:i/>
        </w:rPr>
      </w:pPr>
      <w:r w:rsidRPr="001071B4">
        <w:rPr>
          <w:rFonts w:ascii="Arial" w:hAnsi="Arial" w:cs="Arial"/>
          <w:b/>
          <w:i/>
        </w:rPr>
        <w:t>OVER UZELF</w:t>
      </w:r>
    </w:p>
    <w:p w:rsidR="009F0B7F" w:rsidRPr="00A57080" w:rsidRDefault="009F0B7F" w:rsidP="00A17C2D">
      <w:pPr>
        <w:spacing w:line="280" w:lineRule="exact"/>
        <w:rPr>
          <w:rFonts w:ascii="Arial" w:hAnsi="Arial" w:cs="Arial"/>
          <w:b/>
          <w:sz w:val="20"/>
          <w:u w:val="single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Bent u een man of een vrouw?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Man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Vrouw </w:t>
      </w:r>
    </w:p>
    <w:p w:rsidR="009F0B7F" w:rsidRPr="00A57080" w:rsidRDefault="009F0B7F" w:rsidP="00A17C2D">
      <w:pPr>
        <w:tabs>
          <w:tab w:val="num" w:pos="360"/>
        </w:tabs>
        <w:spacing w:line="280" w:lineRule="exact"/>
        <w:ind w:left="360" w:hanging="540"/>
        <w:rPr>
          <w:rFonts w:ascii="Arial" w:hAnsi="Arial" w:cs="Arial"/>
          <w:sz w:val="20"/>
        </w:rPr>
      </w:pPr>
    </w:p>
    <w:p w:rsidR="009F0B7F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Wat is uw leeftijd? </w:t>
      </w:r>
    </w:p>
    <w:p w:rsidR="001071B4" w:rsidRPr="00A57080" w:rsidRDefault="001071B4" w:rsidP="001071B4">
      <w:pPr>
        <w:spacing w:line="280" w:lineRule="exact"/>
        <w:rPr>
          <w:rFonts w:ascii="Arial" w:hAnsi="Arial" w:cs="Arial"/>
          <w:b/>
          <w:sz w:val="20"/>
        </w:rPr>
      </w:pPr>
    </w:p>
    <w:p w:rsidR="009F0B7F" w:rsidRPr="00A57080" w:rsidRDefault="00A425E8" w:rsidP="00A17C2D">
      <w:pPr>
        <w:spacing w:line="280" w:lineRule="exact"/>
        <w:ind w:firstLine="360"/>
        <w:rPr>
          <w:rFonts w:ascii="Arial" w:hAnsi="Arial" w:cs="Arial"/>
          <w:sz w:val="20"/>
        </w:rPr>
      </w:pPr>
      <w:r w:rsidRPr="00A57080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375920" cy="228600"/>
                <wp:effectExtent l="5080" t="12700" r="9525" b="6350"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EFA" w:rsidRDefault="00C22E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width:29.6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">
                <v:textbox>
                  <w:txbxContent>
                    <w:p w:rsidR="00C22EFA" w:rsidRDefault="00C22EFA"/>
                  </w:txbxContent>
                </v:textbox>
                <w10:anchorlock/>
              </v:shape>
            </w:pict>
          </mc:Fallback>
        </mc:AlternateContent>
      </w:r>
      <w:r w:rsidR="00B432D0" w:rsidRPr="00A57080">
        <w:rPr>
          <w:rFonts w:ascii="Arial" w:hAnsi="Arial" w:cs="Arial"/>
          <w:sz w:val="20"/>
        </w:rPr>
        <w:t xml:space="preserve"> </w:t>
      </w:r>
      <w:r w:rsidR="009F0B7F" w:rsidRPr="00A57080">
        <w:rPr>
          <w:rFonts w:ascii="Arial" w:hAnsi="Arial" w:cs="Arial"/>
          <w:sz w:val="20"/>
        </w:rPr>
        <w:t>jaar</w:t>
      </w:r>
    </w:p>
    <w:p w:rsidR="009F0B7F" w:rsidRPr="00A57080" w:rsidRDefault="009F0B7F" w:rsidP="00A17C2D">
      <w:pPr>
        <w:tabs>
          <w:tab w:val="num" w:pos="360"/>
        </w:tabs>
        <w:spacing w:line="280" w:lineRule="exact"/>
        <w:ind w:left="360" w:hanging="540"/>
        <w:rPr>
          <w:rFonts w:ascii="Arial" w:hAnsi="Arial" w:cs="Arial"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Wat is uw hoogst voltooide opleiding (een opleiding afgerond met een diploma of een voldoende getuigschrift)? 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Geen</w:t>
      </w:r>
      <w:r w:rsidR="009F0B7F" w:rsidRPr="00A57080">
        <w:rPr>
          <w:rFonts w:ascii="Arial" w:hAnsi="Arial" w:cs="Arial"/>
          <w:sz w:val="20"/>
        </w:rPr>
        <w:t xml:space="preserve"> opleiding (lager onderwijs niet afgemaakt)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Lager</w:t>
      </w:r>
      <w:r w:rsidR="009F0B7F" w:rsidRPr="00A57080">
        <w:rPr>
          <w:rFonts w:ascii="Arial" w:hAnsi="Arial" w:cs="Arial"/>
          <w:sz w:val="20"/>
        </w:rPr>
        <w:t xml:space="preserve"> onderwijs (basisschool, speciaal basisonderwijs)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Lager</w:t>
      </w:r>
      <w:r w:rsidR="009F0B7F" w:rsidRPr="00A57080">
        <w:rPr>
          <w:rFonts w:ascii="Arial" w:hAnsi="Arial" w:cs="Arial"/>
          <w:sz w:val="20"/>
        </w:rPr>
        <w:t xml:space="preserve"> of voorbereidend beroepsonderwijs (zoals LTS, LEAO, LHNO, VMBO)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Middelbaar</w:t>
      </w:r>
      <w:r w:rsidR="009F0B7F" w:rsidRPr="00A57080">
        <w:rPr>
          <w:rFonts w:ascii="Arial" w:hAnsi="Arial" w:cs="Arial"/>
          <w:sz w:val="20"/>
        </w:rPr>
        <w:t xml:space="preserve"> algemeen voortgezet onderwijs (zoals MAVO, (M)ULO, MBO-kort, VMBO-t)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Middelbaar</w:t>
      </w:r>
      <w:r w:rsidR="009F0B7F" w:rsidRPr="00A57080">
        <w:rPr>
          <w:rFonts w:ascii="Arial" w:hAnsi="Arial" w:cs="Arial"/>
          <w:sz w:val="20"/>
        </w:rPr>
        <w:t xml:space="preserve"> beroepsonderwijs en beroepsbegeleidend onderwijs (zoals MBO-lang, MTS, MEAO, BOL, BBL, INAS)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Hoger</w:t>
      </w:r>
      <w:r w:rsidR="009F0B7F" w:rsidRPr="00A57080">
        <w:rPr>
          <w:rFonts w:ascii="Arial" w:hAnsi="Arial" w:cs="Arial"/>
          <w:sz w:val="20"/>
        </w:rPr>
        <w:t xml:space="preserve"> algemeen en voorbereidend wetenschappelijk onderwijs (zoals HAVO, VWO, Atheneum, Gymnasium, HBS, MMS)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Hoger</w:t>
      </w:r>
      <w:r w:rsidR="009F0B7F" w:rsidRPr="00A57080">
        <w:rPr>
          <w:rFonts w:ascii="Arial" w:hAnsi="Arial" w:cs="Arial"/>
          <w:sz w:val="20"/>
        </w:rPr>
        <w:t xml:space="preserve"> beroepsonderwijs (zoals HBO, HTS, HEAO, HBO-V, kandidaats wetenschappelijk onderwijs)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Wetenschappelijk</w:t>
      </w:r>
      <w:r w:rsidR="009F0B7F" w:rsidRPr="00A57080">
        <w:rPr>
          <w:rFonts w:ascii="Arial" w:hAnsi="Arial" w:cs="Arial"/>
          <w:sz w:val="20"/>
        </w:rPr>
        <w:t xml:space="preserve"> onderwijs (universiteit)</w:t>
      </w:r>
    </w:p>
    <w:p w:rsidR="009F0B7F" w:rsidRPr="00A57080" w:rsidRDefault="00060D7C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Anders</w:t>
      </w:r>
      <w:r w:rsidR="009F0B7F" w:rsidRPr="00A57080">
        <w:rPr>
          <w:rFonts w:ascii="Arial" w:hAnsi="Arial" w:cs="Arial"/>
          <w:sz w:val="20"/>
        </w:rPr>
        <w:t>, namelijk</w:t>
      </w:r>
      <w:r w:rsidR="00CA1376" w:rsidRPr="00A57080">
        <w:rPr>
          <w:rFonts w:ascii="Arial" w:hAnsi="Arial" w:cs="Arial"/>
          <w:sz w:val="20"/>
        </w:rPr>
        <w:t>:</w:t>
      </w:r>
    </w:p>
    <w:p w:rsidR="009F0B7F" w:rsidRPr="00A57080" w:rsidRDefault="009F0B7F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spacing w:line="280" w:lineRule="exact"/>
        <w:ind w:left="798"/>
        <w:rPr>
          <w:rFonts w:ascii="Arial" w:hAnsi="Arial" w:cs="Arial"/>
          <w:sz w:val="20"/>
        </w:rPr>
      </w:pPr>
    </w:p>
    <w:p w:rsidR="003E2A2D" w:rsidRPr="001071B4" w:rsidRDefault="003E2A2D" w:rsidP="00A17C2D">
      <w:pPr>
        <w:spacing w:line="280" w:lineRule="exact"/>
        <w:ind w:left="709"/>
        <w:rPr>
          <w:rFonts w:ascii="Arial" w:hAnsi="Arial" w:cs="Arial"/>
          <w:i/>
        </w:rPr>
      </w:pPr>
      <w:r w:rsidRPr="001071B4">
        <w:rPr>
          <w:rFonts w:ascii="Arial" w:hAnsi="Arial" w:cs="Arial"/>
          <w:i/>
        </w:rPr>
        <w:t>(a.u.b. in blokletters)</w:t>
      </w:r>
    </w:p>
    <w:p w:rsidR="002A0C4A" w:rsidRDefault="002A0C4A" w:rsidP="00A17C2D">
      <w:pPr>
        <w:tabs>
          <w:tab w:val="num" w:pos="360"/>
        </w:tabs>
        <w:spacing w:line="280" w:lineRule="exact"/>
        <w:ind w:left="360" w:hanging="360"/>
        <w:rPr>
          <w:rFonts w:ascii="Arial" w:hAnsi="Arial" w:cs="Arial"/>
          <w:sz w:val="20"/>
        </w:rPr>
      </w:pPr>
    </w:p>
    <w:p w:rsidR="009F0B7F" w:rsidRPr="00A57080" w:rsidRDefault="009F0B7F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Hoe zou u over het algemeen uw gezondheid noemen?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Uitstekend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Zeer goed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Goed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Matig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Slecht </w:t>
      </w:r>
    </w:p>
    <w:p w:rsidR="00CA1376" w:rsidRPr="00A57080" w:rsidRDefault="00CA1376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i/>
          <w:sz w:val="20"/>
        </w:rPr>
      </w:pPr>
      <w:r w:rsidRPr="00A57080">
        <w:rPr>
          <w:rFonts w:ascii="Arial" w:hAnsi="Arial" w:cs="Arial"/>
          <w:b/>
          <w:sz w:val="20"/>
        </w:rPr>
        <w:t>He</w:t>
      </w:r>
      <w:r w:rsidR="0023330E" w:rsidRPr="00A57080">
        <w:rPr>
          <w:rFonts w:ascii="Arial" w:hAnsi="Arial" w:cs="Arial"/>
          <w:b/>
          <w:sz w:val="20"/>
        </w:rPr>
        <w:t>eft</w:t>
      </w:r>
      <w:r w:rsidRPr="00A57080">
        <w:rPr>
          <w:rFonts w:ascii="Arial" w:hAnsi="Arial" w:cs="Arial"/>
          <w:b/>
          <w:sz w:val="20"/>
        </w:rPr>
        <w:t xml:space="preserve"> </w:t>
      </w:r>
      <w:r w:rsidR="00C92212" w:rsidRPr="00A57080">
        <w:rPr>
          <w:rFonts w:ascii="Arial" w:hAnsi="Arial" w:cs="Arial"/>
          <w:b/>
          <w:sz w:val="20"/>
        </w:rPr>
        <w:t>u één of meerdere chronische ziekten of aandoeningen?(</w:t>
      </w:r>
      <w:r w:rsidR="00452D6F">
        <w:rPr>
          <w:rFonts w:ascii="Arial" w:hAnsi="Arial" w:cs="Arial"/>
          <w:b/>
          <w:sz w:val="20"/>
        </w:rPr>
        <w:t>bijvoorbeeld</w:t>
      </w:r>
      <w:r w:rsidR="00C92212" w:rsidRPr="00A57080">
        <w:rPr>
          <w:rFonts w:ascii="Arial" w:hAnsi="Arial" w:cs="Arial"/>
          <w:b/>
          <w:sz w:val="20"/>
        </w:rPr>
        <w:t xml:space="preserve"> astma/COPD, chronische reuma, reumatoïde artritis of artrose, diabetes (suikerziekte), hart- en vaatziekten, maagklachten, kwaadaardige aandoening of kanker) 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Nee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Ja </w:t>
      </w:r>
    </w:p>
    <w:p w:rsidR="003E0655" w:rsidRPr="00A57080" w:rsidRDefault="003E0655" w:rsidP="00A17C2D">
      <w:pPr>
        <w:spacing w:line="280" w:lineRule="exact"/>
        <w:rPr>
          <w:rFonts w:ascii="Arial" w:hAnsi="Arial" w:cs="Arial"/>
          <w:sz w:val="20"/>
        </w:rPr>
      </w:pPr>
    </w:p>
    <w:p w:rsidR="009F0B7F" w:rsidRPr="00A57080" w:rsidRDefault="009F0B7F" w:rsidP="00A17C2D">
      <w:pPr>
        <w:pStyle w:val="Tekstzonderopmaak"/>
        <w:numPr>
          <w:ilvl w:val="0"/>
          <w:numId w:val="1"/>
        </w:numPr>
        <w:spacing w:line="280" w:lineRule="exact"/>
        <w:rPr>
          <w:rFonts w:ascii="Arial" w:hAnsi="Arial" w:cs="Arial"/>
          <w:b/>
        </w:rPr>
      </w:pPr>
      <w:r w:rsidRPr="00A57080">
        <w:rPr>
          <w:rFonts w:ascii="Arial" w:hAnsi="Arial" w:cs="Arial"/>
          <w:b/>
        </w:rPr>
        <w:t>Wat is het geboorteland van uzelf?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Nederland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Indonesië/voormalig Nederlands</w:t>
      </w:r>
      <w:r w:rsidR="006649F1" w:rsidRPr="00A57080">
        <w:rPr>
          <w:rFonts w:ascii="Arial" w:hAnsi="Arial" w:cs="Arial"/>
          <w:sz w:val="20"/>
        </w:rPr>
        <w:t>-</w:t>
      </w:r>
      <w:r w:rsidRPr="00A57080">
        <w:rPr>
          <w:rFonts w:ascii="Arial" w:hAnsi="Arial" w:cs="Arial"/>
          <w:sz w:val="20"/>
        </w:rPr>
        <w:t xml:space="preserve">Indië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Suriname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Marokko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Turkije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C92212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Duitsland</w:t>
      </w:r>
    </w:p>
    <w:p w:rsidR="00C92212" w:rsidRPr="00A57080" w:rsidRDefault="00C92212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(voormalig) Nederlandse Antillen </w:t>
      </w:r>
    </w:p>
    <w:p w:rsidR="009F0B7F" w:rsidRPr="00A57080" w:rsidRDefault="009F0B7F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Aruba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Anders, namelijk:</w:t>
      </w:r>
    </w:p>
    <w:p w:rsidR="00504856" w:rsidRPr="00A57080" w:rsidRDefault="00504856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spacing w:line="280" w:lineRule="exact"/>
        <w:ind w:left="709"/>
        <w:rPr>
          <w:rFonts w:ascii="Arial" w:hAnsi="Arial" w:cs="Arial"/>
          <w:sz w:val="20"/>
        </w:rPr>
      </w:pPr>
    </w:p>
    <w:p w:rsidR="00504856" w:rsidRPr="00BE0AE9" w:rsidRDefault="00504856" w:rsidP="00A17C2D">
      <w:pPr>
        <w:spacing w:line="280" w:lineRule="exact"/>
        <w:ind w:left="709"/>
        <w:rPr>
          <w:rFonts w:ascii="Arial" w:hAnsi="Arial" w:cs="Arial"/>
          <w:i/>
        </w:rPr>
      </w:pPr>
      <w:r w:rsidRPr="00BE0AE9">
        <w:rPr>
          <w:rFonts w:ascii="Arial" w:hAnsi="Arial" w:cs="Arial"/>
          <w:i/>
        </w:rPr>
        <w:t>(a.u.b. in blokletters)</w:t>
      </w:r>
    </w:p>
    <w:p w:rsidR="009F0B7F" w:rsidRPr="00A57080" w:rsidRDefault="009F0B7F" w:rsidP="00A17C2D">
      <w:pPr>
        <w:pStyle w:val="Tekstzonderopmaak"/>
        <w:spacing w:line="280" w:lineRule="exact"/>
        <w:rPr>
          <w:rFonts w:ascii="Arial" w:hAnsi="Arial" w:cs="Arial"/>
        </w:rPr>
      </w:pPr>
    </w:p>
    <w:p w:rsidR="009F0B7F" w:rsidRPr="00A57080" w:rsidRDefault="009F0B7F" w:rsidP="00A17C2D">
      <w:pPr>
        <w:pStyle w:val="Tekstzonderopmaak"/>
        <w:numPr>
          <w:ilvl w:val="0"/>
          <w:numId w:val="1"/>
        </w:numPr>
        <w:spacing w:line="280" w:lineRule="exact"/>
        <w:rPr>
          <w:rFonts w:ascii="Arial" w:hAnsi="Arial" w:cs="Arial"/>
          <w:b/>
        </w:rPr>
      </w:pPr>
      <w:r w:rsidRPr="00A57080">
        <w:rPr>
          <w:rFonts w:ascii="Arial" w:hAnsi="Arial" w:cs="Arial"/>
          <w:b/>
        </w:rPr>
        <w:t>Wat is het geboorteland van uw vader?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Nederland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Indonesië/voormalig Nederlands-Indië 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Suriname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Marokko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Turkije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Duitsland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(voormalig) Nederlandse Antillen 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Aruba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Anders, namelijk:</w:t>
      </w:r>
    </w:p>
    <w:p w:rsidR="00504856" w:rsidRPr="00A57080" w:rsidRDefault="00504856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spacing w:line="280" w:lineRule="exact"/>
        <w:ind w:left="784"/>
        <w:rPr>
          <w:rFonts w:ascii="Arial" w:hAnsi="Arial" w:cs="Arial"/>
          <w:sz w:val="20"/>
        </w:rPr>
      </w:pPr>
    </w:p>
    <w:p w:rsidR="00504856" w:rsidRPr="00BE0AE9" w:rsidRDefault="00504856" w:rsidP="00A17C2D">
      <w:pPr>
        <w:spacing w:line="280" w:lineRule="exact"/>
        <w:ind w:left="709"/>
        <w:rPr>
          <w:rFonts w:ascii="Arial" w:hAnsi="Arial" w:cs="Arial"/>
          <w:i/>
        </w:rPr>
      </w:pPr>
      <w:r w:rsidRPr="00BE0AE9">
        <w:rPr>
          <w:rFonts w:ascii="Arial" w:hAnsi="Arial" w:cs="Arial"/>
          <w:i/>
        </w:rPr>
        <w:t>(a.u.b. in blokletters)</w:t>
      </w:r>
    </w:p>
    <w:p w:rsidR="00096C28" w:rsidRPr="00A57080" w:rsidRDefault="00096C28" w:rsidP="00A17C2D">
      <w:pPr>
        <w:tabs>
          <w:tab w:val="left" w:pos="360"/>
        </w:tabs>
        <w:spacing w:line="280" w:lineRule="exact"/>
        <w:ind w:left="360" w:right="67"/>
        <w:rPr>
          <w:rFonts w:ascii="Arial" w:hAnsi="Arial" w:cs="Arial"/>
          <w:sz w:val="20"/>
        </w:rPr>
      </w:pPr>
    </w:p>
    <w:p w:rsidR="009F0B7F" w:rsidRPr="00A57080" w:rsidRDefault="009F0B7F" w:rsidP="00A17C2D">
      <w:pPr>
        <w:pStyle w:val="Tekstzonderopmaak"/>
        <w:numPr>
          <w:ilvl w:val="0"/>
          <w:numId w:val="1"/>
        </w:numPr>
        <w:spacing w:line="280" w:lineRule="exact"/>
        <w:rPr>
          <w:rFonts w:ascii="Arial" w:hAnsi="Arial" w:cs="Arial"/>
          <w:b/>
        </w:rPr>
      </w:pPr>
      <w:r w:rsidRPr="00A57080">
        <w:rPr>
          <w:rFonts w:ascii="Arial" w:hAnsi="Arial" w:cs="Arial"/>
          <w:b/>
        </w:rPr>
        <w:t>Wat is het geboorteland van uw moeder?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Nederland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Indonesië/voormalig Nederlands-Indië 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Suriname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Marokko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Turkije</w:t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  <w:r w:rsidRPr="00A57080">
        <w:rPr>
          <w:rFonts w:ascii="Arial" w:hAnsi="Arial" w:cs="Arial"/>
          <w:sz w:val="20"/>
        </w:rPr>
        <w:tab/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Duitsland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(voormalig) Nederlandse Antillen </w:t>
      </w:r>
    </w:p>
    <w:p w:rsidR="00F72F54" w:rsidRPr="00A57080" w:rsidRDefault="00F72F54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Aruba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Anders, namelijk:</w:t>
      </w:r>
    </w:p>
    <w:p w:rsidR="00504856" w:rsidRPr="00A57080" w:rsidRDefault="00504856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spacing w:line="280" w:lineRule="exact"/>
        <w:ind w:left="812"/>
        <w:rPr>
          <w:rFonts w:ascii="Arial" w:hAnsi="Arial" w:cs="Arial"/>
          <w:sz w:val="20"/>
        </w:rPr>
      </w:pPr>
    </w:p>
    <w:p w:rsidR="00504856" w:rsidRPr="00BE0AE9" w:rsidRDefault="00504856" w:rsidP="00A17C2D">
      <w:pPr>
        <w:spacing w:line="280" w:lineRule="exact"/>
        <w:ind w:left="709"/>
        <w:rPr>
          <w:rFonts w:ascii="Arial" w:hAnsi="Arial" w:cs="Arial"/>
          <w:i/>
        </w:rPr>
      </w:pPr>
      <w:r w:rsidRPr="00BE0AE9">
        <w:rPr>
          <w:rFonts w:ascii="Arial" w:hAnsi="Arial" w:cs="Arial"/>
          <w:i/>
        </w:rPr>
        <w:t>(a.u.b. in blokletters)</w:t>
      </w:r>
    </w:p>
    <w:p w:rsidR="00523764" w:rsidRDefault="00523764" w:rsidP="00A17C2D">
      <w:pPr>
        <w:tabs>
          <w:tab w:val="left" w:pos="360"/>
        </w:tabs>
        <w:spacing w:line="280" w:lineRule="exact"/>
        <w:ind w:right="67"/>
      </w:pPr>
    </w:p>
    <w:p w:rsidR="00391EF4" w:rsidRDefault="00391EF4" w:rsidP="00A17C2D">
      <w:pPr>
        <w:tabs>
          <w:tab w:val="left" w:pos="360"/>
        </w:tabs>
        <w:spacing w:line="280" w:lineRule="exact"/>
        <w:ind w:right="67"/>
      </w:pPr>
    </w:p>
    <w:p w:rsidR="00391EF4" w:rsidRDefault="00391EF4" w:rsidP="00A17C2D">
      <w:pPr>
        <w:tabs>
          <w:tab w:val="left" w:pos="360"/>
        </w:tabs>
        <w:spacing w:line="280" w:lineRule="exact"/>
        <w:ind w:right="67"/>
      </w:pPr>
    </w:p>
    <w:p w:rsidR="00391EF4" w:rsidRDefault="00391EF4" w:rsidP="00A17C2D">
      <w:pPr>
        <w:tabs>
          <w:tab w:val="left" w:pos="360"/>
        </w:tabs>
        <w:spacing w:line="280" w:lineRule="exact"/>
        <w:ind w:right="67"/>
      </w:pPr>
    </w:p>
    <w:p w:rsidR="00391EF4" w:rsidRPr="00A57080" w:rsidRDefault="00391EF4" w:rsidP="00A17C2D">
      <w:pPr>
        <w:tabs>
          <w:tab w:val="left" w:pos="360"/>
        </w:tabs>
        <w:spacing w:line="280" w:lineRule="exact"/>
        <w:ind w:right="67"/>
      </w:pPr>
    </w:p>
    <w:p w:rsidR="009F0B7F" w:rsidRPr="00A57080" w:rsidRDefault="009F0B7F" w:rsidP="00A17C2D">
      <w:pPr>
        <w:pStyle w:val="Tekstzonderopmaak"/>
        <w:numPr>
          <w:ilvl w:val="0"/>
          <w:numId w:val="1"/>
        </w:numPr>
        <w:spacing w:line="280" w:lineRule="exact"/>
        <w:rPr>
          <w:rFonts w:ascii="Arial" w:hAnsi="Arial" w:cs="Arial"/>
        </w:rPr>
      </w:pPr>
      <w:r w:rsidRPr="00A57080">
        <w:rPr>
          <w:rFonts w:ascii="Arial" w:hAnsi="Arial" w:cs="Arial"/>
          <w:b/>
        </w:rPr>
        <w:t>Welke taal spreekt u thuis meestal?</w:t>
      </w:r>
    </w:p>
    <w:p w:rsidR="00585C40" w:rsidRPr="00A5708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Nederlands</w:t>
      </w:r>
    </w:p>
    <w:p w:rsidR="00585C40" w:rsidRPr="00A5708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Fries</w:t>
      </w:r>
    </w:p>
    <w:p w:rsidR="00585C40" w:rsidRPr="00A5708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Nederlands dialect</w:t>
      </w:r>
    </w:p>
    <w:p w:rsidR="00585C40" w:rsidRPr="00A5708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Indonesisch</w:t>
      </w:r>
    </w:p>
    <w:p w:rsidR="00585C40" w:rsidRPr="00A5708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Sranan (Surinaams)</w:t>
      </w:r>
    </w:p>
    <w:p w:rsidR="00585C40" w:rsidRPr="00A5708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Marokkaans-Arabisch</w:t>
      </w:r>
    </w:p>
    <w:p w:rsidR="00585C4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Turks</w:t>
      </w:r>
    </w:p>
    <w:p w:rsidR="00585C40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585C40" w:rsidRPr="00A57080">
        <w:rPr>
          <w:rFonts w:ascii="Arial" w:hAnsi="Arial" w:cs="Arial"/>
          <w:sz w:val="20"/>
        </w:rPr>
        <w:t>uits</w:t>
      </w:r>
    </w:p>
    <w:p w:rsidR="00585C40" w:rsidRPr="00A57080" w:rsidRDefault="00585C40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Papiaments (Nederlandse Antillen)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Anders, namelijk:</w:t>
      </w:r>
    </w:p>
    <w:p w:rsidR="00504856" w:rsidRPr="00A57080" w:rsidRDefault="00504856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spacing w:line="280" w:lineRule="exact"/>
        <w:ind w:left="798"/>
        <w:rPr>
          <w:rFonts w:ascii="Arial" w:hAnsi="Arial" w:cs="Arial"/>
          <w:sz w:val="20"/>
        </w:rPr>
      </w:pPr>
    </w:p>
    <w:p w:rsidR="00504856" w:rsidRDefault="003E0655" w:rsidP="003E0655">
      <w:pPr>
        <w:pBdr>
          <w:bottom w:val="single" w:sz="4" w:space="1" w:color="auto"/>
        </w:pBdr>
        <w:tabs>
          <w:tab w:val="left" w:pos="756"/>
        </w:tabs>
        <w:spacing w:line="280" w:lineRule="exact"/>
        <w:ind w:right="-88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="00504856" w:rsidRPr="00BE0AE9">
        <w:rPr>
          <w:rFonts w:ascii="Arial" w:hAnsi="Arial" w:cs="Arial"/>
          <w:i/>
        </w:rPr>
        <w:t>(a.u.b. in blokletters)</w:t>
      </w:r>
    </w:p>
    <w:p w:rsidR="00096C28" w:rsidRPr="00BE0AE9" w:rsidRDefault="00096C28" w:rsidP="003E0655">
      <w:pPr>
        <w:pBdr>
          <w:bottom w:val="single" w:sz="4" w:space="1" w:color="auto"/>
        </w:pBdr>
        <w:tabs>
          <w:tab w:val="left" w:pos="756"/>
        </w:tabs>
        <w:spacing w:line="280" w:lineRule="exact"/>
        <w:ind w:right="-88"/>
        <w:rPr>
          <w:rFonts w:ascii="Arial" w:hAnsi="Arial" w:cs="Arial"/>
          <w:i/>
        </w:rPr>
      </w:pPr>
    </w:p>
    <w:p w:rsidR="00096C28" w:rsidRDefault="00096C28" w:rsidP="00A17C2D">
      <w:pPr>
        <w:spacing w:line="280" w:lineRule="exact"/>
        <w:outlineLvl w:val="0"/>
        <w:rPr>
          <w:rFonts w:ascii="Arial" w:hAnsi="Arial" w:cs="Arial"/>
          <w:b/>
          <w:i/>
        </w:rPr>
      </w:pPr>
    </w:p>
    <w:p w:rsidR="00504856" w:rsidRPr="00BE0AE9" w:rsidRDefault="00504856" w:rsidP="00A17C2D">
      <w:pPr>
        <w:spacing w:line="280" w:lineRule="exact"/>
        <w:outlineLvl w:val="0"/>
        <w:rPr>
          <w:rFonts w:ascii="Arial" w:hAnsi="Arial" w:cs="Arial"/>
          <w:b/>
          <w:i/>
        </w:rPr>
      </w:pPr>
      <w:r w:rsidRPr="00BE0AE9">
        <w:rPr>
          <w:rFonts w:ascii="Arial" w:hAnsi="Arial" w:cs="Arial"/>
          <w:b/>
          <w:i/>
        </w:rPr>
        <w:t>DEZE VRAGENLIJST</w:t>
      </w:r>
    </w:p>
    <w:p w:rsidR="00504856" w:rsidRPr="00A57080" w:rsidRDefault="00504856" w:rsidP="00A17C2D">
      <w:pPr>
        <w:spacing w:line="280" w:lineRule="exact"/>
        <w:ind w:firstLine="360"/>
        <w:rPr>
          <w:rFonts w:ascii="Arial" w:hAnsi="Arial" w:cs="Arial"/>
          <w:sz w:val="20"/>
        </w:rPr>
      </w:pPr>
    </w:p>
    <w:p w:rsidR="00504856" w:rsidRPr="00A57080" w:rsidRDefault="00504856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b/>
          <w:sz w:val="20"/>
        </w:rPr>
      </w:pPr>
      <w:r w:rsidRPr="00A57080">
        <w:rPr>
          <w:rFonts w:ascii="Arial" w:hAnsi="Arial" w:cs="Arial"/>
          <w:b/>
          <w:sz w:val="20"/>
        </w:rPr>
        <w:t xml:space="preserve">Heeft iemand u </w:t>
      </w:r>
      <w:r w:rsidRPr="00A57080">
        <w:rPr>
          <w:rFonts w:ascii="Arial" w:hAnsi="Arial" w:cs="Arial"/>
          <w:b/>
          <w:bCs/>
          <w:sz w:val="20"/>
        </w:rPr>
        <w:t>geholpen</w:t>
      </w:r>
      <w:r w:rsidRPr="00A57080">
        <w:rPr>
          <w:rFonts w:ascii="Arial" w:hAnsi="Arial" w:cs="Arial"/>
          <w:b/>
          <w:sz w:val="20"/>
        </w:rPr>
        <w:t xml:space="preserve"> om deze vragenlijst in te vullen?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Nee </w:t>
      </w:r>
      <w:r w:rsidRPr="00A57080">
        <w:rPr>
          <w:rFonts w:ascii="Arial" w:hAnsi="Arial" w:cs="Arial"/>
          <w:sz w:val="20"/>
        </w:rPr>
        <w:sym w:font="Wingdings" w:char="F0E0"/>
      </w:r>
      <w:r w:rsidRPr="00A570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einde vragenlijst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Ja</w:t>
      </w:r>
    </w:p>
    <w:p w:rsidR="00504856" w:rsidRDefault="00504856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504856" w:rsidRPr="00504856" w:rsidRDefault="00504856" w:rsidP="00A17C2D">
      <w:pPr>
        <w:numPr>
          <w:ilvl w:val="0"/>
          <w:numId w:val="1"/>
        </w:numPr>
        <w:spacing w:line="280" w:lineRule="exact"/>
        <w:rPr>
          <w:rFonts w:ascii="Arial" w:hAnsi="Arial" w:cs="Arial"/>
          <w:sz w:val="20"/>
        </w:rPr>
      </w:pPr>
      <w:r w:rsidRPr="00A57080">
        <w:rPr>
          <w:rFonts w:ascii="Arial" w:hAnsi="Arial" w:cs="Arial"/>
          <w:b/>
          <w:bCs/>
          <w:sz w:val="20"/>
        </w:rPr>
        <w:t>Hoe</w:t>
      </w:r>
      <w:r w:rsidRPr="00A57080">
        <w:rPr>
          <w:rFonts w:ascii="Arial" w:hAnsi="Arial" w:cs="Arial"/>
          <w:b/>
          <w:sz w:val="20"/>
        </w:rPr>
        <w:t xml:space="preserve"> heeft die persoon u geholpen? </w:t>
      </w:r>
      <w:r w:rsidR="00BE0AE9">
        <w:rPr>
          <w:rFonts w:ascii="Arial" w:hAnsi="Arial" w:cs="Arial"/>
          <w:i/>
          <w:sz w:val="20"/>
        </w:rPr>
        <w:t>(m</w:t>
      </w:r>
      <w:r w:rsidRPr="00504856">
        <w:rPr>
          <w:rFonts w:ascii="Arial" w:hAnsi="Arial" w:cs="Arial"/>
          <w:i/>
          <w:sz w:val="20"/>
        </w:rPr>
        <w:t>eerdere antwoorden mogelijk)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Heeft de vragen voorgelezen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Heeft mijn antwoorden opgeschreven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Heeft de vragen in mijn plaats beantwoord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>Heeft de vragen in mijn taal vertaald</w:t>
      </w:r>
    </w:p>
    <w:p w:rsidR="00504856" w:rsidRPr="00A57080" w:rsidRDefault="00504856" w:rsidP="00A17C2D">
      <w:pPr>
        <w:numPr>
          <w:ilvl w:val="0"/>
          <w:numId w:val="30"/>
        </w:numPr>
        <w:tabs>
          <w:tab w:val="left" w:pos="360"/>
          <w:tab w:val="num" w:pos="757"/>
        </w:tabs>
        <w:spacing w:line="280" w:lineRule="exact"/>
        <w:ind w:left="757" w:right="67"/>
        <w:rPr>
          <w:rFonts w:ascii="Arial" w:hAnsi="Arial" w:cs="Arial"/>
          <w:sz w:val="20"/>
        </w:rPr>
      </w:pPr>
      <w:r w:rsidRPr="00A57080">
        <w:rPr>
          <w:rFonts w:ascii="Arial" w:hAnsi="Arial" w:cs="Arial"/>
          <w:sz w:val="20"/>
        </w:rPr>
        <w:t xml:space="preserve">Heeft op een andere manier geholpen, namelijk: </w:t>
      </w:r>
    </w:p>
    <w:p w:rsidR="00504856" w:rsidRDefault="00504856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ind w:left="851" w:hanging="95"/>
        <w:outlineLvl w:val="0"/>
        <w:rPr>
          <w:rFonts w:ascii="Arial" w:hAnsi="Arial" w:cs="Arial"/>
          <w:b/>
          <w:sz w:val="20"/>
          <w:u w:val="single"/>
        </w:rPr>
      </w:pPr>
    </w:p>
    <w:p w:rsidR="00BE0AE9" w:rsidRDefault="00BE0AE9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ind w:left="851" w:hanging="95"/>
        <w:outlineLvl w:val="0"/>
        <w:rPr>
          <w:rFonts w:ascii="Arial" w:hAnsi="Arial" w:cs="Arial"/>
          <w:b/>
          <w:sz w:val="20"/>
          <w:u w:val="single"/>
        </w:rPr>
      </w:pPr>
    </w:p>
    <w:p w:rsidR="00BE0AE9" w:rsidRDefault="00BE0AE9" w:rsidP="00BE0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ind w:left="851" w:hanging="95"/>
        <w:outlineLvl w:val="0"/>
        <w:rPr>
          <w:rFonts w:ascii="Arial" w:hAnsi="Arial" w:cs="Arial"/>
          <w:b/>
          <w:sz w:val="20"/>
          <w:u w:val="single"/>
        </w:rPr>
      </w:pPr>
    </w:p>
    <w:p w:rsidR="00504856" w:rsidRPr="00BE0AE9" w:rsidRDefault="00504856" w:rsidP="00A17C2D">
      <w:pPr>
        <w:tabs>
          <w:tab w:val="left" w:pos="709"/>
        </w:tabs>
        <w:spacing w:line="280" w:lineRule="exact"/>
        <w:ind w:left="709" w:right="67"/>
        <w:rPr>
          <w:rFonts w:ascii="Arial" w:hAnsi="Arial" w:cs="Arial"/>
          <w:i/>
        </w:rPr>
      </w:pPr>
      <w:r w:rsidRPr="00BE0AE9">
        <w:rPr>
          <w:rFonts w:ascii="Arial" w:hAnsi="Arial" w:cs="Arial"/>
          <w:i/>
        </w:rPr>
        <w:t>(a.u.b. in blokletters)</w:t>
      </w:r>
    </w:p>
    <w:p w:rsidR="00504856" w:rsidRDefault="00504856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391EF4" w:rsidRDefault="00391EF4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391EF4" w:rsidRDefault="00391EF4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391EF4" w:rsidRDefault="00391EF4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391EF4" w:rsidRDefault="00391EF4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391EF4" w:rsidRDefault="00391EF4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391EF4" w:rsidRDefault="00391EF4" w:rsidP="00A17C2D">
      <w:pPr>
        <w:spacing w:line="280" w:lineRule="exact"/>
        <w:outlineLvl w:val="0"/>
        <w:rPr>
          <w:rFonts w:ascii="Arial" w:hAnsi="Arial" w:cs="Arial"/>
          <w:b/>
          <w:sz w:val="20"/>
          <w:u w:val="single"/>
        </w:rPr>
      </w:pPr>
    </w:p>
    <w:p w:rsidR="004112A3" w:rsidRPr="00096C28" w:rsidRDefault="00096C28" w:rsidP="00096C28">
      <w:pPr>
        <w:pStyle w:val="Tekstzonderopmaak"/>
        <w:spacing w:line="280" w:lineRule="exact"/>
        <w:jc w:val="center"/>
        <w:rPr>
          <w:rFonts w:ascii="Arial" w:hAnsi="Arial" w:cs="Arial"/>
          <w:b/>
          <w:i/>
          <w:sz w:val="24"/>
        </w:rPr>
      </w:pPr>
      <w:r w:rsidRPr="00096C28">
        <w:rPr>
          <w:rFonts w:ascii="Arial" w:hAnsi="Arial" w:cs="Arial"/>
          <w:b/>
          <w:i/>
          <w:sz w:val="24"/>
        </w:rPr>
        <w:t>HARTELIJK BEDANKT VOOR HET INVULLEN!</w:t>
      </w:r>
    </w:p>
    <w:sectPr w:rsidR="004112A3" w:rsidRPr="00096C28" w:rsidSect="00096C28">
      <w:headerReference w:type="default" r:id="rId17"/>
      <w:footerReference w:type="even" r:id="rId18"/>
      <w:footerReference w:type="default" r:id="rId19"/>
      <w:footerReference w:type="first" r:id="rId20"/>
      <w:pgSz w:w="11907" w:h="16840" w:code="9"/>
      <w:pgMar w:top="851" w:right="851" w:bottom="1134" w:left="851" w:header="0" w:footer="567" w:gutter="0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451" w:rsidRDefault="00DA1451">
      <w:r>
        <w:separator/>
      </w:r>
    </w:p>
  </w:endnote>
  <w:endnote w:type="continuationSeparator" w:id="0">
    <w:p w:rsidR="00DA1451" w:rsidRDefault="00DA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32" w:rsidRDefault="003E4C32" w:rsidP="00A0227E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4</w:t>
    </w:r>
    <w:r>
      <w:rPr>
        <w:rStyle w:val="Paginanummer"/>
      </w:rPr>
      <w:fldChar w:fldCharType="end"/>
    </w:r>
  </w:p>
  <w:p w:rsidR="003E4C32" w:rsidRDefault="003E4C32" w:rsidP="003E4C32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32" w:rsidRDefault="003E4C32" w:rsidP="00A0227E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7E47C2" w:rsidRPr="00DA2B61" w:rsidRDefault="007E47C2" w:rsidP="003E4C32">
    <w:pPr>
      <w:pStyle w:val="Koptekst"/>
      <w:tabs>
        <w:tab w:val="right" w:pos="9923"/>
      </w:tabs>
      <w:ind w:left="284" w:right="360" w:firstLine="360"/>
      <w:rPr>
        <w:sz w:val="36"/>
        <w:szCs w:val="36"/>
      </w:rPr>
    </w:pPr>
    <w:r w:rsidRPr="00042C27">
      <w:rPr>
        <w:sz w:val="36"/>
        <w:szCs w:val="36"/>
      </w:rPr>
      <w:sym w:font="Wingdings 3" w:char="F07E"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 w:rsidRPr="00042C27">
      <w:rPr>
        <w:sz w:val="36"/>
        <w:szCs w:val="36"/>
      </w:rPr>
      <w:sym w:font="Wingdings 3" w:char="F07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32" w:rsidRPr="003E4C32" w:rsidRDefault="003E4C32">
    <w:pPr>
      <w:pStyle w:val="Voettekst"/>
      <w:rPr>
        <w:rFonts w:ascii="Arial" w:hAnsi="Arial" w:cs="Arial"/>
        <w:sz w:val="20"/>
      </w:rPr>
    </w:pPr>
    <w:r w:rsidRPr="003E4C32">
      <w:rPr>
        <w:rStyle w:val="Paginanummer"/>
        <w:rFonts w:ascii="Arial" w:hAnsi="Arial" w:cs="Arial"/>
        <w:sz w:val="20"/>
      </w:rPr>
      <w:fldChar w:fldCharType="begin"/>
    </w:r>
    <w:r w:rsidRPr="003E4C32">
      <w:rPr>
        <w:rStyle w:val="Paginanummer"/>
        <w:rFonts w:ascii="Arial" w:hAnsi="Arial" w:cs="Arial"/>
        <w:sz w:val="20"/>
      </w:rPr>
      <w:instrText xml:space="preserve"> PAGE </w:instrText>
    </w:r>
    <w:r w:rsidRPr="003E4C32">
      <w:rPr>
        <w:rStyle w:val="Paginanummer"/>
        <w:rFonts w:ascii="Arial" w:hAnsi="Arial" w:cs="Arial"/>
        <w:sz w:val="20"/>
      </w:rPr>
      <w:fldChar w:fldCharType="separate"/>
    </w:r>
    <w:r w:rsidR="00A425E8">
      <w:rPr>
        <w:rStyle w:val="Paginanummer"/>
        <w:rFonts w:ascii="Arial" w:hAnsi="Arial" w:cs="Arial"/>
        <w:noProof/>
        <w:sz w:val="20"/>
      </w:rPr>
      <w:t>2</w:t>
    </w:r>
    <w:r w:rsidRPr="003E4C32">
      <w:rPr>
        <w:rStyle w:val="Paginanummer"/>
        <w:rFonts w:ascii="Arial" w:hAnsi="Arial" w:cs="Arial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32" w:rsidRPr="003E4C32" w:rsidRDefault="003E4C32" w:rsidP="00A0227E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 w:rsidRPr="003E4C32">
      <w:rPr>
        <w:rStyle w:val="Paginanummer"/>
        <w:rFonts w:ascii="Arial" w:hAnsi="Arial" w:cs="Arial"/>
        <w:sz w:val="20"/>
      </w:rPr>
      <w:fldChar w:fldCharType="begin"/>
    </w:r>
    <w:r w:rsidRPr="003E4C32">
      <w:rPr>
        <w:rStyle w:val="Paginanummer"/>
        <w:rFonts w:ascii="Arial" w:hAnsi="Arial" w:cs="Arial"/>
        <w:sz w:val="20"/>
      </w:rPr>
      <w:instrText xml:space="preserve">PAGE  </w:instrText>
    </w:r>
    <w:r w:rsidRPr="003E4C32">
      <w:rPr>
        <w:rStyle w:val="Paginanummer"/>
        <w:rFonts w:ascii="Arial" w:hAnsi="Arial" w:cs="Arial"/>
        <w:sz w:val="20"/>
      </w:rPr>
      <w:fldChar w:fldCharType="separate"/>
    </w:r>
    <w:r w:rsidR="00A425E8">
      <w:rPr>
        <w:rStyle w:val="Paginanummer"/>
        <w:rFonts w:ascii="Arial" w:hAnsi="Arial" w:cs="Arial"/>
        <w:noProof/>
        <w:sz w:val="20"/>
      </w:rPr>
      <w:t>8</w:t>
    </w:r>
    <w:r w:rsidRPr="003E4C32">
      <w:rPr>
        <w:rStyle w:val="Paginanummer"/>
        <w:rFonts w:ascii="Arial" w:hAnsi="Arial" w:cs="Arial"/>
        <w:sz w:val="20"/>
      </w:rPr>
      <w:fldChar w:fldCharType="end"/>
    </w:r>
  </w:p>
  <w:p w:rsidR="003E4C32" w:rsidRDefault="003E4C32" w:rsidP="003E4C32">
    <w:pPr>
      <w:pStyle w:val="Voettekst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91E" w:rsidRPr="003E4C32" w:rsidRDefault="003E4C32" w:rsidP="003E4C32">
    <w:pPr>
      <w:pStyle w:val="Voettekst"/>
      <w:jc w:val="right"/>
      <w:rPr>
        <w:rFonts w:ascii="Arial" w:hAnsi="Arial" w:cs="Arial"/>
        <w:sz w:val="20"/>
        <w:szCs w:val="36"/>
      </w:rPr>
    </w:pPr>
    <w:r w:rsidRPr="003E4C32">
      <w:rPr>
        <w:rStyle w:val="Paginanummer"/>
        <w:rFonts w:ascii="Arial" w:hAnsi="Arial" w:cs="Arial"/>
        <w:sz w:val="20"/>
      </w:rPr>
      <w:fldChar w:fldCharType="begin"/>
    </w:r>
    <w:r w:rsidRPr="003E4C32">
      <w:rPr>
        <w:rStyle w:val="Paginanummer"/>
        <w:rFonts w:ascii="Arial" w:hAnsi="Arial" w:cs="Arial"/>
        <w:sz w:val="20"/>
      </w:rPr>
      <w:instrText xml:space="preserve"> PAGE </w:instrText>
    </w:r>
    <w:r w:rsidRPr="003E4C32">
      <w:rPr>
        <w:rStyle w:val="Paginanummer"/>
        <w:rFonts w:ascii="Arial" w:hAnsi="Arial" w:cs="Arial"/>
        <w:sz w:val="20"/>
      </w:rPr>
      <w:fldChar w:fldCharType="separate"/>
    </w:r>
    <w:r w:rsidR="00A425E8">
      <w:rPr>
        <w:rStyle w:val="Paginanummer"/>
        <w:rFonts w:ascii="Arial" w:hAnsi="Arial" w:cs="Arial"/>
        <w:noProof/>
        <w:sz w:val="20"/>
      </w:rPr>
      <w:t>9</w:t>
    </w:r>
    <w:r w:rsidRPr="003E4C32">
      <w:rPr>
        <w:rStyle w:val="Paginanummer"/>
        <w:rFonts w:ascii="Arial" w:hAnsi="Arial" w:cs="Arial"/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32" w:rsidRPr="003E4C32" w:rsidRDefault="003E4C32" w:rsidP="003E4C32">
    <w:pPr>
      <w:pStyle w:val="Voettekst"/>
      <w:jc w:val="right"/>
      <w:rPr>
        <w:rFonts w:ascii="Arial" w:hAnsi="Arial" w:cs="Arial"/>
        <w:sz w:val="20"/>
      </w:rPr>
    </w:pPr>
    <w:r w:rsidRPr="003E4C32">
      <w:rPr>
        <w:rStyle w:val="Paginanummer"/>
        <w:rFonts w:ascii="Arial" w:hAnsi="Arial" w:cs="Arial"/>
        <w:sz w:val="20"/>
      </w:rPr>
      <w:fldChar w:fldCharType="begin"/>
    </w:r>
    <w:r w:rsidRPr="003E4C32">
      <w:rPr>
        <w:rStyle w:val="Paginanummer"/>
        <w:rFonts w:ascii="Arial" w:hAnsi="Arial" w:cs="Arial"/>
        <w:sz w:val="20"/>
      </w:rPr>
      <w:instrText xml:space="preserve"> PAGE </w:instrText>
    </w:r>
    <w:r w:rsidRPr="003E4C32">
      <w:rPr>
        <w:rStyle w:val="Paginanummer"/>
        <w:rFonts w:ascii="Arial" w:hAnsi="Arial" w:cs="Arial"/>
        <w:sz w:val="20"/>
      </w:rPr>
      <w:fldChar w:fldCharType="separate"/>
    </w:r>
    <w:r w:rsidR="00A425E8">
      <w:rPr>
        <w:rStyle w:val="Paginanummer"/>
        <w:rFonts w:ascii="Arial" w:hAnsi="Arial" w:cs="Arial"/>
        <w:noProof/>
        <w:sz w:val="20"/>
      </w:rPr>
      <w:t>3</w:t>
    </w:r>
    <w:r w:rsidRPr="003E4C32">
      <w:rPr>
        <w:rStyle w:val="Paginanumm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451" w:rsidRDefault="00DA1451">
      <w:r>
        <w:separator/>
      </w:r>
    </w:p>
  </w:footnote>
  <w:footnote w:type="continuationSeparator" w:id="0">
    <w:p w:rsidR="00DA1451" w:rsidRDefault="00DA1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C2" w:rsidRPr="00DA2B61" w:rsidRDefault="007E47C2" w:rsidP="007E47C2">
    <w:pPr>
      <w:pStyle w:val="Koptekst"/>
      <w:tabs>
        <w:tab w:val="left" w:pos="8985"/>
        <w:tab w:val="right" w:pos="9923"/>
      </w:tabs>
      <w:ind w:left="284"/>
      <w:rPr>
        <w:sz w:val="36"/>
        <w:szCs w:val="36"/>
      </w:rPr>
    </w:pPr>
    <w:r w:rsidRPr="00042C27">
      <w:rPr>
        <w:sz w:val="36"/>
        <w:szCs w:val="36"/>
      </w:rPr>
      <w:sym w:font="Wingdings 3" w:char="F080"/>
    </w:r>
    <w:r>
      <w:rPr>
        <w:sz w:val="36"/>
        <w:szCs w:val="36"/>
      </w:rPr>
      <w:tab/>
    </w:r>
    <w:r>
      <w:rPr>
        <w:sz w:val="36"/>
        <w:szCs w:val="36"/>
      </w:rPr>
      <w:tab/>
    </w:r>
    <w:r w:rsidRPr="00042C27">
      <w:rPr>
        <w:sz w:val="36"/>
        <w:szCs w:val="36"/>
      </w:rPr>
      <w:sym w:font="Wingdings 3" w:char="F080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91E" w:rsidRPr="00DA2B61" w:rsidRDefault="00BB491E" w:rsidP="00D66884">
    <w:pPr>
      <w:pStyle w:val="Koptekst"/>
      <w:tabs>
        <w:tab w:val="left" w:pos="2070"/>
        <w:tab w:val="left" w:pos="8985"/>
        <w:tab w:val="right" w:pos="9356"/>
      </w:tabs>
      <w:ind w:left="-284"/>
      <w:rPr>
        <w:sz w:val="36"/>
        <w:szCs w:val="36"/>
      </w:rPr>
    </w:pPr>
    <w:r>
      <w:rPr>
        <w:sz w:val="36"/>
        <w:szCs w:val="36"/>
      </w:rPr>
      <w:tab/>
    </w:r>
    <w:r w:rsidR="00D66884">
      <w:rPr>
        <w:sz w:val="36"/>
        <w:szCs w:val="36"/>
      </w:rPr>
      <w:tab/>
    </w:r>
    <w:r>
      <w:rPr>
        <w:sz w:val="36"/>
        <w:szCs w:val="3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  <w:sz w:val="20"/>
      </w:rPr>
    </w:lvl>
  </w:abstractNum>
  <w:abstractNum w:abstractNumId="4" w15:restartNumberingAfterBreak="0">
    <w:nsid w:val="000A1D5F"/>
    <w:multiLevelType w:val="hybridMultilevel"/>
    <w:tmpl w:val="630AE3A6"/>
    <w:lvl w:ilvl="0" w:tplc="E4FACD62">
      <w:start w:val="3"/>
      <w:numFmt w:val="bullet"/>
      <w:lvlText w:val=""/>
      <w:lvlJc w:val="left"/>
      <w:pPr>
        <w:tabs>
          <w:tab w:val="num" w:pos="757"/>
        </w:tabs>
        <w:ind w:left="757" w:hanging="397"/>
      </w:pPr>
      <w:rPr>
        <w:rFonts w:ascii="Wingdings" w:eastAsia="Trebuchet MS" w:hAnsi="Wingdings" w:cs="Trebuchet M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5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682BB3"/>
    <w:multiLevelType w:val="hybridMultilevel"/>
    <w:tmpl w:val="AB1AAAE2"/>
    <w:lvl w:ilvl="0" w:tplc="39DE6BE8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Trebuchet MS" w:hAnsi="Wingdings" w:cs="Trebuchet M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06B218A4"/>
    <w:multiLevelType w:val="multilevel"/>
    <w:tmpl w:val="802C9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005391"/>
    <w:multiLevelType w:val="hybridMultilevel"/>
    <w:tmpl w:val="30F2183C"/>
    <w:lvl w:ilvl="0" w:tplc="6DF4A48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8F0701"/>
    <w:multiLevelType w:val="multilevel"/>
    <w:tmpl w:val="B770E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9C48CB"/>
    <w:multiLevelType w:val="hybridMultilevel"/>
    <w:tmpl w:val="CB562ED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AD45DF2">
      <w:start w:val="1"/>
      <w:numFmt w:val="bullet"/>
      <w:pStyle w:val="TabelStip"/>
      <w:lvlText w:val="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2" w:tplc="A48C14E4">
      <w:start w:val="1"/>
      <w:numFmt w:val="bullet"/>
      <w:lvlText w:val=""/>
      <w:lvlJc w:val="left"/>
      <w:pPr>
        <w:tabs>
          <w:tab w:val="num" w:pos="1980"/>
        </w:tabs>
        <w:ind w:left="1904" w:hanging="284"/>
      </w:pPr>
      <w:rPr>
        <w:rFonts w:ascii="Symbol" w:hAnsi="Symbol" w:hint="default"/>
        <w:sz w:val="20"/>
        <w:szCs w:val="20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5B914B6"/>
    <w:multiLevelType w:val="hybridMultilevel"/>
    <w:tmpl w:val="802C9F96"/>
    <w:lvl w:ilvl="0" w:tplc="88968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4B0089"/>
    <w:multiLevelType w:val="multilevel"/>
    <w:tmpl w:val="B770E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E3A5CAD"/>
    <w:multiLevelType w:val="multilevel"/>
    <w:tmpl w:val="DF008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2A36DD"/>
    <w:multiLevelType w:val="hybridMultilevel"/>
    <w:tmpl w:val="E2A2E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EE6801"/>
    <w:multiLevelType w:val="multilevel"/>
    <w:tmpl w:val="B770E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6D56830"/>
    <w:multiLevelType w:val="multilevel"/>
    <w:tmpl w:val="CC08D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A22F46"/>
    <w:multiLevelType w:val="hybridMultilevel"/>
    <w:tmpl w:val="A15CB8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3" w15:restartNumberingAfterBreak="0">
    <w:nsid w:val="2B952982"/>
    <w:multiLevelType w:val="hybridMultilevel"/>
    <w:tmpl w:val="54746DBC"/>
    <w:lvl w:ilvl="0" w:tplc="6DF4A48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C60BE"/>
    <w:multiLevelType w:val="hybridMultilevel"/>
    <w:tmpl w:val="4EFC6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6" w15:restartNumberingAfterBreak="0">
    <w:nsid w:val="449A16FA"/>
    <w:multiLevelType w:val="hybridMultilevel"/>
    <w:tmpl w:val="783C130C"/>
    <w:lvl w:ilvl="0" w:tplc="6DF4A48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F62B3"/>
    <w:multiLevelType w:val="multilevel"/>
    <w:tmpl w:val="4EFC6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6C14BF"/>
    <w:multiLevelType w:val="multilevel"/>
    <w:tmpl w:val="CC08D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E1C4FCA"/>
    <w:multiLevelType w:val="multilevel"/>
    <w:tmpl w:val="A15CB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2F18F9"/>
    <w:multiLevelType w:val="hybridMultilevel"/>
    <w:tmpl w:val="5664CDA4"/>
    <w:lvl w:ilvl="0" w:tplc="1EBC5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3" w15:restartNumberingAfterBreak="0">
    <w:nsid w:val="54B60C09"/>
    <w:multiLevelType w:val="hybridMultilevel"/>
    <w:tmpl w:val="DF008A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A2F82"/>
    <w:multiLevelType w:val="hybridMultilevel"/>
    <w:tmpl w:val="14929F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24D862">
      <w:start w:val="3"/>
      <w:numFmt w:val="bullet"/>
      <w:lvlText w:val=""/>
      <w:lvlJc w:val="left"/>
      <w:pPr>
        <w:tabs>
          <w:tab w:val="num" w:pos="1117"/>
        </w:tabs>
        <w:ind w:left="1117" w:hanging="397"/>
      </w:pPr>
      <w:rPr>
        <w:rFonts w:ascii="Wingdings" w:eastAsia="Trebuchet MS" w:hAnsi="Wingdings" w:cs="Trebuchet M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FDB2459"/>
    <w:multiLevelType w:val="hybridMultilevel"/>
    <w:tmpl w:val="198A28A2"/>
    <w:lvl w:ilvl="0" w:tplc="12D016D0">
      <w:start w:val="3"/>
      <w:numFmt w:val="bullet"/>
      <w:lvlText w:val=""/>
      <w:lvlJc w:val="left"/>
      <w:pPr>
        <w:tabs>
          <w:tab w:val="num" w:pos="823"/>
        </w:tabs>
        <w:ind w:left="823" w:hanging="397"/>
      </w:pPr>
      <w:rPr>
        <w:rFonts w:ascii="Wingdings" w:eastAsia="Trebuchet MS" w:hAnsi="Wingdings" w:cs="Trebuchet MS" w:hint="default"/>
        <w:sz w:val="22"/>
        <w:szCs w:val="22"/>
      </w:rPr>
    </w:lvl>
    <w:lvl w:ilvl="1" w:tplc="E424D862">
      <w:start w:val="3"/>
      <w:numFmt w:val="bullet"/>
      <w:lvlText w:val=""/>
      <w:lvlJc w:val="left"/>
      <w:pPr>
        <w:tabs>
          <w:tab w:val="num" w:pos="1117"/>
        </w:tabs>
        <w:ind w:left="1117" w:hanging="397"/>
      </w:pPr>
      <w:rPr>
        <w:rFonts w:ascii="Wingdings" w:eastAsia="Trebuchet MS" w:hAnsi="Wingdings" w:cs="Trebuchet M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04D3BC2"/>
    <w:multiLevelType w:val="hybridMultilevel"/>
    <w:tmpl w:val="6608CB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05D0977"/>
    <w:multiLevelType w:val="multilevel"/>
    <w:tmpl w:val="B770E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3E523AE"/>
    <w:multiLevelType w:val="hybridMultilevel"/>
    <w:tmpl w:val="F5705D46"/>
    <w:lvl w:ilvl="0" w:tplc="E424D862">
      <w:start w:val="3"/>
      <w:numFmt w:val="bullet"/>
      <w:lvlText w:val=""/>
      <w:lvlJc w:val="left"/>
      <w:pPr>
        <w:tabs>
          <w:tab w:val="num" w:pos="757"/>
        </w:tabs>
        <w:ind w:left="757" w:hanging="397"/>
      </w:pPr>
      <w:rPr>
        <w:rFonts w:ascii="Wingdings" w:eastAsia="Trebuchet MS" w:hAnsi="Wingdings" w:cs="Trebuchet MS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386864"/>
    <w:multiLevelType w:val="multilevel"/>
    <w:tmpl w:val="783C130C"/>
    <w:lvl w:ilvl="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7D4C2F"/>
    <w:multiLevelType w:val="hybridMultilevel"/>
    <w:tmpl w:val="AAA89174"/>
    <w:lvl w:ilvl="0" w:tplc="9D8ECFA6">
      <w:start w:val="3"/>
      <w:numFmt w:val="bullet"/>
      <w:lvlText w:val=""/>
      <w:lvlJc w:val="left"/>
      <w:pPr>
        <w:tabs>
          <w:tab w:val="num" w:pos="757"/>
        </w:tabs>
        <w:ind w:left="757" w:hanging="397"/>
      </w:pPr>
      <w:rPr>
        <w:rFonts w:ascii="Wingdings" w:eastAsia="Trebuchet MS" w:hAnsi="Wingdings" w:cs="Trebuchet M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7E5D23"/>
    <w:multiLevelType w:val="hybridMultilevel"/>
    <w:tmpl w:val="923EE5FA"/>
    <w:lvl w:ilvl="0" w:tplc="36D4DE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1E80F4E"/>
    <w:multiLevelType w:val="multilevel"/>
    <w:tmpl w:val="198A28A2"/>
    <w:lvl w:ilvl="0">
      <w:start w:val="3"/>
      <w:numFmt w:val="bullet"/>
      <w:lvlText w:val=""/>
      <w:lvlJc w:val="left"/>
      <w:pPr>
        <w:tabs>
          <w:tab w:val="num" w:pos="823"/>
        </w:tabs>
        <w:ind w:left="823" w:hanging="397"/>
      </w:pPr>
      <w:rPr>
        <w:rFonts w:ascii="Wingdings" w:eastAsia="Trebuchet MS" w:hAnsi="Wingdings" w:cs="Trebuchet MS" w:hint="default"/>
        <w:sz w:val="22"/>
        <w:szCs w:val="22"/>
      </w:rPr>
    </w:lvl>
    <w:lvl w:ilvl="1">
      <w:start w:val="3"/>
      <w:numFmt w:val="bullet"/>
      <w:lvlText w:val=""/>
      <w:lvlJc w:val="left"/>
      <w:pPr>
        <w:tabs>
          <w:tab w:val="num" w:pos="1117"/>
        </w:tabs>
        <w:ind w:left="1117" w:hanging="397"/>
      </w:pPr>
      <w:rPr>
        <w:rFonts w:ascii="Wingdings" w:eastAsia="Trebuchet MS" w:hAnsi="Wingdings" w:cs="Trebuchet MS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27B1821"/>
    <w:multiLevelType w:val="hybridMultilevel"/>
    <w:tmpl w:val="CC08D4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40B1459"/>
    <w:multiLevelType w:val="multilevel"/>
    <w:tmpl w:val="14929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bullet"/>
      <w:lvlText w:val=""/>
      <w:lvlJc w:val="left"/>
      <w:pPr>
        <w:tabs>
          <w:tab w:val="num" w:pos="1117"/>
        </w:tabs>
        <w:ind w:left="1117" w:hanging="397"/>
      </w:pPr>
      <w:rPr>
        <w:rFonts w:ascii="Wingdings" w:eastAsia="Trebuchet MS" w:hAnsi="Wingdings" w:cs="Trebuchet MS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4E11CBC"/>
    <w:multiLevelType w:val="multilevel"/>
    <w:tmpl w:val="E2A2E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B2C02"/>
    <w:multiLevelType w:val="hybridMultilevel"/>
    <w:tmpl w:val="0532AE66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"/>
  </w:num>
  <w:num w:numId="3">
    <w:abstractNumId w:val="46"/>
  </w:num>
  <w:num w:numId="4">
    <w:abstractNumId w:val="43"/>
  </w:num>
  <w:num w:numId="5">
    <w:abstractNumId w:val="20"/>
  </w:num>
  <w:num w:numId="6">
    <w:abstractNumId w:val="29"/>
  </w:num>
  <w:num w:numId="7">
    <w:abstractNumId w:val="21"/>
  </w:num>
  <w:num w:numId="8">
    <w:abstractNumId w:val="30"/>
  </w:num>
  <w:num w:numId="9">
    <w:abstractNumId w:val="24"/>
  </w:num>
  <w:num w:numId="10">
    <w:abstractNumId w:val="27"/>
  </w:num>
  <w:num w:numId="11">
    <w:abstractNumId w:val="9"/>
  </w:num>
  <w:num w:numId="12">
    <w:abstractNumId w:val="14"/>
  </w:num>
  <w:num w:numId="13">
    <w:abstractNumId w:val="7"/>
  </w:num>
  <w:num w:numId="14">
    <w:abstractNumId w:val="23"/>
  </w:num>
  <w:num w:numId="15">
    <w:abstractNumId w:val="36"/>
  </w:num>
  <w:num w:numId="16">
    <w:abstractNumId w:val="13"/>
  </w:num>
  <w:num w:numId="17">
    <w:abstractNumId w:val="33"/>
  </w:num>
  <w:num w:numId="18">
    <w:abstractNumId w:val="16"/>
  </w:num>
  <w:num w:numId="19">
    <w:abstractNumId w:val="26"/>
  </w:num>
  <w:num w:numId="20">
    <w:abstractNumId w:val="39"/>
  </w:num>
  <w:num w:numId="21">
    <w:abstractNumId w:val="6"/>
  </w:num>
  <w:num w:numId="22">
    <w:abstractNumId w:val="17"/>
  </w:num>
  <w:num w:numId="23">
    <w:abstractNumId w:val="45"/>
  </w:num>
  <w:num w:numId="24">
    <w:abstractNumId w:val="11"/>
  </w:num>
  <w:num w:numId="25">
    <w:abstractNumId w:val="34"/>
  </w:num>
  <w:num w:numId="26">
    <w:abstractNumId w:val="15"/>
  </w:num>
  <w:num w:numId="27">
    <w:abstractNumId w:val="18"/>
  </w:num>
  <w:num w:numId="28">
    <w:abstractNumId w:val="37"/>
  </w:num>
  <w:num w:numId="29">
    <w:abstractNumId w:val="44"/>
  </w:num>
  <w:num w:numId="30">
    <w:abstractNumId w:val="35"/>
  </w:num>
  <w:num w:numId="31">
    <w:abstractNumId w:val="40"/>
  </w:num>
  <w:num w:numId="32">
    <w:abstractNumId w:val="38"/>
  </w:num>
  <w:num w:numId="33">
    <w:abstractNumId w:val="31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2"/>
  </w:num>
  <w:num w:numId="39">
    <w:abstractNumId w:val="19"/>
  </w:num>
  <w:num w:numId="40">
    <w:abstractNumId w:val="5"/>
  </w:num>
  <w:num w:numId="41">
    <w:abstractNumId w:val="12"/>
  </w:num>
  <w:num w:numId="42">
    <w:abstractNumId w:val="28"/>
  </w:num>
  <w:num w:numId="43">
    <w:abstractNumId w:val="10"/>
  </w:num>
  <w:num w:numId="44">
    <w:abstractNumId w:val="22"/>
  </w:num>
  <w:num w:numId="45">
    <w:abstractNumId w:val="8"/>
  </w:num>
  <w:num w:numId="46">
    <w:abstractNumId w:val="32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7F"/>
    <w:rsid w:val="00000007"/>
    <w:rsid w:val="00001E8E"/>
    <w:rsid w:val="00006522"/>
    <w:rsid w:val="000137CB"/>
    <w:rsid w:val="00014BC0"/>
    <w:rsid w:val="00020AD2"/>
    <w:rsid w:val="0002306F"/>
    <w:rsid w:val="0002408B"/>
    <w:rsid w:val="00026074"/>
    <w:rsid w:val="000337F0"/>
    <w:rsid w:val="00035D4E"/>
    <w:rsid w:val="00047049"/>
    <w:rsid w:val="00060D7C"/>
    <w:rsid w:val="0006345A"/>
    <w:rsid w:val="00063DCF"/>
    <w:rsid w:val="00073DAD"/>
    <w:rsid w:val="00087C10"/>
    <w:rsid w:val="00094807"/>
    <w:rsid w:val="00096C28"/>
    <w:rsid w:val="000B392E"/>
    <w:rsid w:val="000B3F9F"/>
    <w:rsid w:val="000D6E89"/>
    <w:rsid w:val="000D7FC5"/>
    <w:rsid w:val="000E4010"/>
    <w:rsid w:val="000E7D09"/>
    <w:rsid w:val="000F0A8B"/>
    <w:rsid w:val="00100815"/>
    <w:rsid w:val="001071B4"/>
    <w:rsid w:val="00114D46"/>
    <w:rsid w:val="001248A1"/>
    <w:rsid w:val="00124B23"/>
    <w:rsid w:val="00127EC3"/>
    <w:rsid w:val="00131184"/>
    <w:rsid w:val="00132A33"/>
    <w:rsid w:val="00137636"/>
    <w:rsid w:val="00141D14"/>
    <w:rsid w:val="00143C12"/>
    <w:rsid w:val="00146135"/>
    <w:rsid w:val="001574F2"/>
    <w:rsid w:val="0016274E"/>
    <w:rsid w:val="0016385E"/>
    <w:rsid w:val="00171904"/>
    <w:rsid w:val="00172864"/>
    <w:rsid w:val="00183EF5"/>
    <w:rsid w:val="001A338C"/>
    <w:rsid w:val="001A33D7"/>
    <w:rsid w:val="001A6314"/>
    <w:rsid w:val="001D1D2F"/>
    <w:rsid w:val="001E6934"/>
    <w:rsid w:val="001F1658"/>
    <w:rsid w:val="001F422E"/>
    <w:rsid w:val="001F781D"/>
    <w:rsid w:val="0020193D"/>
    <w:rsid w:val="00201AC5"/>
    <w:rsid w:val="00225378"/>
    <w:rsid w:val="00230307"/>
    <w:rsid w:val="0023330E"/>
    <w:rsid w:val="00234628"/>
    <w:rsid w:val="00237A40"/>
    <w:rsid w:val="00251792"/>
    <w:rsid w:val="002572B3"/>
    <w:rsid w:val="0026780D"/>
    <w:rsid w:val="0027049C"/>
    <w:rsid w:val="00272682"/>
    <w:rsid w:val="00276191"/>
    <w:rsid w:val="00283C0C"/>
    <w:rsid w:val="00285FF1"/>
    <w:rsid w:val="0029504E"/>
    <w:rsid w:val="00295DC3"/>
    <w:rsid w:val="002A0C4A"/>
    <w:rsid w:val="002A6218"/>
    <w:rsid w:val="002A7E55"/>
    <w:rsid w:val="002B7958"/>
    <w:rsid w:val="002C6842"/>
    <w:rsid w:val="002C7BDA"/>
    <w:rsid w:val="002D21B5"/>
    <w:rsid w:val="002F3F3E"/>
    <w:rsid w:val="00300FB2"/>
    <w:rsid w:val="0030151B"/>
    <w:rsid w:val="003054F7"/>
    <w:rsid w:val="0032304E"/>
    <w:rsid w:val="0033217E"/>
    <w:rsid w:val="003440A7"/>
    <w:rsid w:val="0035133C"/>
    <w:rsid w:val="0035302D"/>
    <w:rsid w:val="00356B5B"/>
    <w:rsid w:val="00357729"/>
    <w:rsid w:val="003735BA"/>
    <w:rsid w:val="00391EF4"/>
    <w:rsid w:val="003921EB"/>
    <w:rsid w:val="003958DF"/>
    <w:rsid w:val="00397549"/>
    <w:rsid w:val="003A5273"/>
    <w:rsid w:val="003C0EE9"/>
    <w:rsid w:val="003C418B"/>
    <w:rsid w:val="003C5EBF"/>
    <w:rsid w:val="003D7A64"/>
    <w:rsid w:val="003E0655"/>
    <w:rsid w:val="003E2A2D"/>
    <w:rsid w:val="003E4C32"/>
    <w:rsid w:val="003E6327"/>
    <w:rsid w:val="004111F9"/>
    <w:rsid w:val="004112A3"/>
    <w:rsid w:val="00414A9A"/>
    <w:rsid w:val="00427D08"/>
    <w:rsid w:val="00452D6F"/>
    <w:rsid w:val="004609F7"/>
    <w:rsid w:val="004625A8"/>
    <w:rsid w:val="00462F9B"/>
    <w:rsid w:val="00464038"/>
    <w:rsid w:val="004648C2"/>
    <w:rsid w:val="00472F42"/>
    <w:rsid w:val="00474707"/>
    <w:rsid w:val="00481BC3"/>
    <w:rsid w:val="004829E9"/>
    <w:rsid w:val="004854FF"/>
    <w:rsid w:val="00486DCA"/>
    <w:rsid w:val="004920E4"/>
    <w:rsid w:val="0049358B"/>
    <w:rsid w:val="004A2857"/>
    <w:rsid w:val="004A3718"/>
    <w:rsid w:val="004A54BD"/>
    <w:rsid w:val="004A581F"/>
    <w:rsid w:val="004A66EC"/>
    <w:rsid w:val="004A7BE2"/>
    <w:rsid w:val="004B6682"/>
    <w:rsid w:val="004C0C22"/>
    <w:rsid w:val="004C33EB"/>
    <w:rsid w:val="004C3B8A"/>
    <w:rsid w:val="004C5BEE"/>
    <w:rsid w:val="004D3250"/>
    <w:rsid w:val="004D524C"/>
    <w:rsid w:val="004E5B23"/>
    <w:rsid w:val="004E6091"/>
    <w:rsid w:val="004F45B3"/>
    <w:rsid w:val="00504856"/>
    <w:rsid w:val="00506252"/>
    <w:rsid w:val="005161F1"/>
    <w:rsid w:val="00517455"/>
    <w:rsid w:val="00523764"/>
    <w:rsid w:val="00523DF3"/>
    <w:rsid w:val="00531AED"/>
    <w:rsid w:val="0053524B"/>
    <w:rsid w:val="00544F46"/>
    <w:rsid w:val="00547221"/>
    <w:rsid w:val="0055074C"/>
    <w:rsid w:val="00553CE5"/>
    <w:rsid w:val="00561CFD"/>
    <w:rsid w:val="00564683"/>
    <w:rsid w:val="005720C8"/>
    <w:rsid w:val="00575080"/>
    <w:rsid w:val="0057650E"/>
    <w:rsid w:val="00585C40"/>
    <w:rsid w:val="00591F44"/>
    <w:rsid w:val="005A3EB2"/>
    <w:rsid w:val="005B3D2C"/>
    <w:rsid w:val="005B5095"/>
    <w:rsid w:val="005B5463"/>
    <w:rsid w:val="005B7007"/>
    <w:rsid w:val="005B7CEB"/>
    <w:rsid w:val="005D2F6C"/>
    <w:rsid w:val="005D6715"/>
    <w:rsid w:val="005E2778"/>
    <w:rsid w:val="005F41BB"/>
    <w:rsid w:val="00611E13"/>
    <w:rsid w:val="00613170"/>
    <w:rsid w:val="006133CB"/>
    <w:rsid w:val="00633A8F"/>
    <w:rsid w:val="0064235A"/>
    <w:rsid w:val="0064357A"/>
    <w:rsid w:val="00646EF0"/>
    <w:rsid w:val="006649F1"/>
    <w:rsid w:val="006821A8"/>
    <w:rsid w:val="0068361D"/>
    <w:rsid w:val="0068756F"/>
    <w:rsid w:val="0069753D"/>
    <w:rsid w:val="006A5BBE"/>
    <w:rsid w:val="006B681E"/>
    <w:rsid w:val="006B6F9B"/>
    <w:rsid w:val="006C3DF4"/>
    <w:rsid w:val="006C6C09"/>
    <w:rsid w:val="006D7087"/>
    <w:rsid w:val="006E7E7A"/>
    <w:rsid w:val="006F0950"/>
    <w:rsid w:val="006F4F0C"/>
    <w:rsid w:val="006F5970"/>
    <w:rsid w:val="0070037D"/>
    <w:rsid w:val="00712CEC"/>
    <w:rsid w:val="007132FA"/>
    <w:rsid w:val="00725CA4"/>
    <w:rsid w:val="00734087"/>
    <w:rsid w:val="00734475"/>
    <w:rsid w:val="00741323"/>
    <w:rsid w:val="00743CCC"/>
    <w:rsid w:val="00755158"/>
    <w:rsid w:val="00757BCC"/>
    <w:rsid w:val="00763BB8"/>
    <w:rsid w:val="007668E9"/>
    <w:rsid w:val="00780CDE"/>
    <w:rsid w:val="00785718"/>
    <w:rsid w:val="00791763"/>
    <w:rsid w:val="00796F58"/>
    <w:rsid w:val="007A1A42"/>
    <w:rsid w:val="007A6019"/>
    <w:rsid w:val="007C7D92"/>
    <w:rsid w:val="007D2038"/>
    <w:rsid w:val="007D5044"/>
    <w:rsid w:val="007E47C2"/>
    <w:rsid w:val="007E6751"/>
    <w:rsid w:val="007F1E4C"/>
    <w:rsid w:val="008018CE"/>
    <w:rsid w:val="00804C9F"/>
    <w:rsid w:val="00806913"/>
    <w:rsid w:val="00806E4D"/>
    <w:rsid w:val="00815882"/>
    <w:rsid w:val="008379DD"/>
    <w:rsid w:val="008426B0"/>
    <w:rsid w:val="0084401F"/>
    <w:rsid w:val="008443DB"/>
    <w:rsid w:val="00856019"/>
    <w:rsid w:val="00871C38"/>
    <w:rsid w:val="00877B0F"/>
    <w:rsid w:val="00881BBB"/>
    <w:rsid w:val="008963F2"/>
    <w:rsid w:val="008A139D"/>
    <w:rsid w:val="008A1E03"/>
    <w:rsid w:val="008A4081"/>
    <w:rsid w:val="008A45C3"/>
    <w:rsid w:val="008C73AB"/>
    <w:rsid w:val="008D4E4F"/>
    <w:rsid w:val="008D7485"/>
    <w:rsid w:val="008E18C8"/>
    <w:rsid w:val="008F28BC"/>
    <w:rsid w:val="00914EBC"/>
    <w:rsid w:val="009151FF"/>
    <w:rsid w:val="00924BE1"/>
    <w:rsid w:val="0094159E"/>
    <w:rsid w:val="00942380"/>
    <w:rsid w:val="009437B0"/>
    <w:rsid w:val="009511A8"/>
    <w:rsid w:val="00957A18"/>
    <w:rsid w:val="00964C77"/>
    <w:rsid w:val="00972C67"/>
    <w:rsid w:val="009749AE"/>
    <w:rsid w:val="009762BF"/>
    <w:rsid w:val="00977E6E"/>
    <w:rsid w:val="00982C65"/>
    <w:rsid w:val="00987497"/>
    <w:rsid w:val="00997C51"/>
    <w:rsid w:val="009A56EB"/>
    <w:rsid w:val="009A6F14"/>
    <w:rsid w:val="009B2256"/>
    <w:rsid w:val="009B467C"/>
    <w:rsid w:val="009B4880"/>
    <w:rsid w:val="009B592F"/>
    <w:rsid w:val="009C327B"/>
    <w:rsid w:val="009C3341"/>
    <w:rsid w:val="009D02C4"/>
    <w:rsid w:val="009D40AD"/>
    <w:rsid w:val="009D4DD4"/>
    <w:rsid w:val="009F0B7F"/>
    <w:rsid w:val="00A01027"/>
    <w:rsid w:val="00A0227E"/>
    <w:rsid w:val="00A02AF0"/>
    <w:rsid w:val="00A07345"/>
    <w:rsid w:val="00A1459E"/>
    <w:rsid w:val="00A15599"/>
    <w:rsid w:val="00A17C2D"/>
    <w:rsid w:val="00A40722"/>
    <w:rsid w:val="00A425E8"/>
    <w:rsid w:val="00A53F91"/>
    <w:rsid w:val="00A57080"/>
    <w:rsid w:val="00A570BC"/>
    <w:rsid w:val="00A57C6C"/>
    <w:rsid w:val="00A70567"/>
    <w:rsid w:val="00A84B09"/>
    <w:rsid w:val="00A84CE3"/>
    <w:rsid w:val="00AA1CE4"/>
    <w:rsid w:val="00AB1ACC"/>
    <w:rsid w:val="00AC0160"/>
    <w:rsid w:val="00AD13B4"/>
    <w:rsid w:val="00AE1161"/>
    <w:rsid w:val="00AE3D4B"/>
    <w:rsid w:val="00AE4025"/>
    <w:rsid w:val="00B1016A"/>
    <w:rsid w:val="00B11E32"/>
    <w:rsid w:val="00B3495C"/>
    <w:rsid w:val="00B36896"/>
    <w:rsid w:val="00B4273F"/>
    <w:rsid w:val="00B432D0"/>
    <w:rsid w:val="00B447E5"/>
    <w:rsid w:val="00B52D84"/>
    <w:rsid w:val="00B54093"/>
    <w:rsid w:val="00B65294"/>
    <w:rsid w:val="00B66CE8"/>
    <w:rsid w:val="00B7492C"/>
    <w:rsid w:val="00B93302"/>
    <w:rsid w:val="00BA4F86"/>
    <w:rsid w:val="00BA62E1"/>
    <w:rsid w:val="00BB07D1"/>
    <w:rsid w:val="00BB491E"/>
    <w:rsid w:val="00BC5887"/>
    <w:rsid w:val="00BC5E29"/>
    <w:rsid w:val="00BD42F0"/>
    <w:rsid w:val="00BE0AE9"/>
    <w:rsid w:val="00BE724C"/>
    <w:rsid w:val="00BF30A6"/>
    <w:rsid w:val="00BF37E2"/>
    <w:rsid w:val="00C03760"/>
    <w:rsid w:val="00C123CE"/>
    <w:rsid w:val="00C22EFA"/>
    <w:rsid w:val="00C26D74"/>
    <w:rsid w:val="00C40E20"/>
    <w:rsid w:val="00C42612"/>
    <w:rsid w:val="00C737C1"/>
    <w:rsid w:val="00C74A71"/>
    <w:rsid w:val="00C77004"/>
    <w:rsid w:val="00C92212"/>
    <w:rsid w:val="00C93FD6"/>
    <w:rsid w:val="00C943D9"/>
    <w:rsid w:val="00CA08CC"/>
    <w:rsid w:val="00CA1376"/>
    <w:rsid w:val="00CA179B"/>
    <w:rsid w:val="00CC1AD6"/>
    <w:rsid w:val="00CC40F2"/>
    <w:rsid w:val="00CC67A6"/>
    <w:rsid w:val="00CC75E3"/>
    <w:rsid w:val="00CE79B8"/>
    <w:rsid w:val="00CF4D67"/>
    <w:rsid w:val="00CF6CB0"/>
    <w:rsid w:val="00D222E5"/>
    <w:rsid w:val="00D231AB"/>
    <w:rsid w:val="00D40227"/>
    <w:rsid w:val="00D40668"/>
    <w:rsid w:val="00D44DE8"/>
    <w:rsid w:val="00D46039"/>
    <w:rsid w:val="00D4638C"/>
    <w:rsid w:val="00D46535"/>
    <w:rsid w:val="00D5362F"/>
    <w:rsid w:val="00D5798F"/>
    <w:rsid w:val="00D6244E"/>
    <w:rsid w:val="00D66884"/>
    <w:rsid w:val="00D67125"/>
    <w:rsid w:val="00D70542"/>
    <w:rsid w:val="00DA1451"/>
    <w:rsid w:val="00DA2B61"/>
    <w:rsid w:val="00DA383F"/>
    <w:rsid w:val="00DA3E7B"/>
    <w:rsid w:val="00DB6453"/>
    <w:rsid w:val="00DC5CB9"/>
    <w:rsid w:val="00DD1046"/>
    <w:rsid w:val="00DD459E"/>
    <w:rsid w:val="00DD67B7"/>
    <w:rsid w:val="00DD747C"/>
    <w:rsid w:val="00DF13E3"/>
    <w:rsid w:val="00E15660"/>
    <w:rsid w:val="00E26BF0"/>
    <w:rsid w:val="00E37A34"/>
    <w:rsid w:val="00E40EBC"/>
    <w:rsid w:val="00E81308"/>
    <w:rsid w:val="00EA213D"/>
    <w:rsid w:val="00EA2DFF"/>
    <w:rsid w:val="00EA4EF3"/>
    <w:rsid w:val="00EC6CDB"/>
    <w:rsid w:val="00F00AE8"/>
    <w:rsid w:val="00F07530"/>
    <w:rsid w:val="00F1292A"/>
    <w:rsid w:val="00F16675"/>
    <w:rsid w:val="00F16CB8"/>
    <w:rsid w:val="00F37DE9"/>
    <w:rsid w:val="00F57F4E"/>
    <w:rsid w:val="00F66537"/>
    <w:rsid w:val="00F71AFC"/>
    <w:rsid w:val="00F72F54"/>
    <w:rsid w:val="00F73100"/>
    <w:rsid w:val="00F80DFB"/>
    <w:rsid w:val="00F82629"/>
    <w:rsid w:val="00F859A4"/>
    <w:rsid w:val="00F870F2"/>
    <w:rsid w:val="00F87E2D"/>
    <w:rsid w:val="00F96FB5"/>
    <w:rsid w:val="00FA1200"/>
    <w:rsid w:val="00FB2CA7"/>
    <w:rsid w:val="00FC158F"/>
    <w:rsid w:val="00FC6C75"/>
    <w:rsid w:val="00FE3B92"/>
    <w:rsid w:val="00FE4385"/>
    <w:rsid w:val="00FE7159"/>
    <w:rsid w:val="00FF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CE0C320-F770-4F35-AF6C-828041DB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25E8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A425E8"/>
    <w:pPr>
      <w:numPr>
        <w:numId w:val="39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A425E8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A425E8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A425E8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A425E8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A425E8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A425E8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A425E8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A425E8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A425E8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A425E8"/>
  </w:style>
  <w:style w:type="paragraph" w:styleId="Tekstzonderopmaak">
    <w:name w:val="Plain Text"/>
    <w:basedOn w:val="Standaard"/>
    <w:rsid w:val="009F0B7F"/>
    <w:rPr>
      <w:rFonts w:ascii="Courier New" w:hAnsi="Courier New"/>
      <w:sz w:val="20"/>
    </w:rPr>
  </w:style>
  <w:style w:type="paragraph" w:styleId="Voettekst">
    <w:name w:val="footer"/>
    <w:basedOn w:val="Standaard"/>
    <w:rsid w:val="00A425E8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F0B7F"/>
  </w:style>
  <w:style w:type="paragraph" w:styleId="Plattetekstinspringen">
    <w:name w:val="Body Text Indent"/>
    <w:basedOn w:val="Standaard"/>
    <w:rsid w:val="009F0B7F"/>
    <w:pPr>
      <w:ind w:left="360"/>
    </w:pPr>
    <w:rPr>
      <w:rFonts w:ascii="Arial" w:hAnsi="Arial"/>
      <w:i/>
      <w:iCs/>
    </w:rPr>
  </w:style>
  <w:style w:type="paragraph" w:styleId="Koptekst">
    <w:name w:val="header"/>
    <w:basedOn w:val="Standaard"/>
    <w:rsid w:val="00A425E8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rsid w:val="00F80DFB"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Stip">
    <w:name w:val="TabelStip"/>
    <w:basedOn w:val="Standaard"/>
    <w:rsid w:val="00CA1376"/>
    <w:pPr>
      <w:numPr>
        <w:ilvl w:val="1"/>
        <w:numId w:val="16"/>
      </w:numPr>
      <w:spacing w:line="260" w:lineRule="atLeast"/>
    </w:pPr>
    <w:rPr>
      <w:lang w:val="nl"/>
    </w:rPr>
  </w:style>
  <w:style w:type="paragraph" w:styleId="Ballontekst">
    <w:name w:val="Balloon Text"/>
    <w:basedOn w:val="Standaard"/>
    <w:semiHidden/>
    <w:rsid w:val="0094159E"/>
    <w:rPr>
      <w:rFonts w:ascii="Tahoma" w:hAnsi="Tahoma" w:cs="Tahoma"/>
      <w:sz w:val="16"/>
      <w:szCs w:val="16"/>
    </w:rPr>
  </w:style>
  <w:style w:type="character" w:styleId="Verwijzingopmerking">
    <w:name w:val="annotation reference"/>
    <w:semiHidden/>
    <w:rsid w:val="00757BCC"/>
    <w:rPr>
      <w:sz w:val="16"/>
      <w:szCs w:val="16"/>
    </w:rPr>
  </w:style>
  <w:style w:type="paragraph" w:styleId="Tekstopmerking">
    <w:name w:val="annotation text"/>
    <w:basedOn w:val="Standaard"/>
    <w:semiHidden/>
    <w:rsid w:val="00757BCC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757BCC"/>
    <w:rPr>
      <w:b/>
      <w:bCs/>
    </w:rPr>
  </w:style>
  <w:style w:type="character" w:customStyle="1" w:styleId="apple-style-span">
    <w:name w:val="apple-style-span"/>
    <w:basedOn w:val="Standaardalinea-lettertype"/>
    <w:rsid w:val="008A1E03"/>
  </w:style>
  <w:style w:type="character" w:styleId="Hyperlink">
    <w:name w:val="Hyperlink"/>
    <w:rsid w:val="008A1E03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A425E8"/>
    <w:rPr>
      <w:rFonts w:ascii="Verdana" w:hAnsi="Verdana"/>
      <w:sz w:val="24"/>
    </w:rPr>
  </w:style>
  <w:style w:type="character" w:customStyle="1" w:styleId="Kop2Char">
    <w:name w:val="Kop 2 Char"/>
    <w:basedOn w:val="Standaardalinea-lettertype"/>
    <w:link w:val="Kop2"/>
    <w:rsid w:val="00A425E8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A425E8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A425E8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A425E8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A425E8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A425E8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A425E8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A425E8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A425E8"/>
    <w:pPr>
      <w:numPr>
        <w:numId w:val="40"/>
      </w:numPr>
    </w:pPr>
  </w:style>
  <w:style w:type="paragraph" w:customStyle="1" w:styleId="RAankruisvak-vinkje">
    <w:name w:val="R_Aankruisvak-vinkje"/>
    <w:basedOn w:val="Standaard"/>
    <w:rsid w:val="00A425E8"/>
    <w:pPr>
      <w:numPr>
        <w:numId w:val="41"/>
      </w:numPr>
    </w:pPr>
  </w:style>
  <w:style w:type="paragraph" w:customStyle="1" w:styleId="RAfzend-invulling">
    <w:name w:val="R_Afzend-invulling"/>
    <w:basedOn w:val="Standaard"/>
    <w:next w:val="Standaard"/>
    <w:rsid w:val="00A425E8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A425E8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A425E8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A425E8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A425E8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A425E8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A425E8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A425E8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A425E8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A425E8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A425E8"/>
    <w:pPr>
      <w:numPr>
        <w:numId w:val="42"/>
      </w:numPr>
    </w:pPr>
  </w:style>
  <w:style w:type="paragraph" w:customStyle="1" w:styleId="ROpsomming-bolletjes-klein">
    <w:name w:val="R_Opsomming-bolletjes-klein"/>
    <w:basedOn w:val="Standaard"/>
    <w:rsid w:val="00A425E8"/>
    <w:pPr>
      <w:numPr>
        <w:numId w:val="43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A425E8"/>
    <w:pPr>
      <w:numPr>
        <w:numId w:val="4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A425E8"/>
    <w:pPr>
      <w:numPr>
        <w:numId w:val="45"/>
      </w:numPr>
    </w:pPr>
  </w:style>
  <w:style w:type="paragraph" w:customStyle="1" w:styleId="ROpsomming-genummerd">
    <w:name w:val="R_Opsomming-genummerd"/>
    <w:basedOn w:val="Standaard"/>
    <w:rsid w:val="00A425E8"/>
    <w:pPr>
      <w:numPr>
        <w:numId w:val="4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A425E8"/>
    <w:pPr>
      <w:numPr>
        <w:numId w:val="47"/>
      </w:numPr>
    </w:pPr>
  </w:style>
  <w:style w:type="paragraph" w:customStyle="1" w:styleId="RPaginanummer">
    <w:name w:val="R_Paginanummer"/>
    <w:basedOn w:val="RAfzend-invulling"/>
    <w:next w:val="Standaard"/>
    <w:rsid w:val="00A425E8"/>
    <w:rPr>
      <w:szCs w:val="18"/>
    </w:rPr>
  </w:style>
  <w:style w:type="paragraph" w:customStyle="1" w:styleId="RReferenties">
    <w:name w:val="R_Referenties"/>
    <w:basedOn w:val="Standaard"/>
    <w:next w:val="Standaard"/>
    <w:rsid w:val="00A425E8"/>
    <w:rPr>
      <w:szCs w:val="18"/>
    </w:rPr>
  </w:style>
  <w:style w:type="paragraph" w:customStyle="1" w:styleId="RRetouradres">
    <w:name w:val="R_Retouradres"/>
    <w:basedOn w:val="RAfzend-invulling"/>
    <w:next w:val="Standaard"/>
    <w:rsid w:val="00A425E8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A425E8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A425E8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A425E8"/>
    <w:rPr>
      <w:b/>
      <w:sz w:val="14"/>
    </w:rPr>
  </w:style>
  <w:style w:type="paragraph" w:customStyle="1" w:styleId="RTabeltekst">
    <w:name w:val="R_Tabeltekst"/>
    <w:basedOn w:val="Standaard"/>
    <w:rsid w:val="00A425E8"/>
    <w:rPr>
      <w:sz w:val="14"/>
    </w:rPr>
  </w:style>
  <w:style w:type="paragraph" w:customStyle="1" w:styleId="RTitel">
    <w:name w:val="R_Titel"/>
    <w:basedOn w:val="Standaard"/>
    <w:next w:val="Standaard"/>
    <w:rsid w:val="00A425E8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A425E8"/>
    <w:rPr>
      <w:szCs w:val="18"/>
    </w:rPr>
  </w:style>
  <w:style w:type="character" w:customStyle="1" w:styleId="RVoetnootmarkering">
    <w:name w:val="R_Voetnootmarkering"/>
    <w:rsid w:val="00A425E8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A425E8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A425E8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A425E8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A425E8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A425E8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A425E8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A425E8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A425E8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A425E8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A425E8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A425E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A425E8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A425E8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A425E8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A425E8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A425E8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A425E8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A425E8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A425E8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A425E8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A425E8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A425E8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A425E8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A425E8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626BA30798884E4EA7D8392BDAF0BDD9" ma:contentTypeVersion="173" ma:contentTypeDescription="Content type for CT MeetInstrument" ma:contentTypeScope="" ma:versionID="d401f78a51366db1ff81311e0a8e69d2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7045A1-4871-401E-AA52-3531FB20EBA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1B2EBC6-1DF9-484B-A63D-5C2ADF479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F41DF-44C8-4EC6-B87C-93268511D5A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C0031E1-D463-4B33-B0B3-AC6E4FF7F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F83F14-F75E-43A7-B69F-8BA4BC81A121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d2069cc-00ae-4f60-8ff8-57f81a5b98c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9</Pages>
  <Words>2530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Poliklinische Ziekenhuiszorg</vt:lpstr>
    </vt:vector>
  </TitlesOfParts>
  <Company>Rijksuniversiteit Groningen</Company>
  <LinksUpToDate>false</LinksUpToDate>
  <CharactersWithSpaces>16416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Poliklinische Ziekenhuiszorg</dc:title>
  <dc:subject/>
  <dc:creator>Spoorenberg</dc:creator>
  <cp:keywords/>
  <cp:lastModifiedBy>Rijk, mw. J. de</cp:lastModifiedBy>
  <cp:revision>2</cp:revision>
  <cp:lastPrinted>2011-06-07T15:25:00Z</cp:lastPrinted>
  <dcterms:created xsi:type="dcterms:W3CDTF">2019-03-22T15:47:00Z</dcterms:created>
  <dcterms:modified xsi:type="dcterms:W3CDTF">2019-03-22T15:47:00Z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